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ook w:val="01E0" w:firstRow="1" w:lastRow="1" w:firstColumn="1" w:lastColumn="1" w:noHBand="0" w:noVBand="0"/>
      </w:tblPr>
      <w:tblGrid>
        <w:gridCol w:w="5103"/>
        <w:gridCol w:w="4253"/>
      </w:tblGrid>
      <w:tr w:rsidR="00DE7BED" w:rsidRPr="00194BC2"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194BC2" w:rsidRDefault="00DE7BED" w:rsidP="008C363A">
            <w:pPr>
              <w:ind w:right="-72"/>
              <w:jc w:val="right"/>
              <w:rPr>
                <w:rFonts w:ascii="Times New Roman" w:hAnsi="Times New Roman"/>
                <w:sz w:val="24"/>
              </w:rPr>
            </w:pPr>
            <w:r w:rsidRPr="00194BC2">
              <w:rPr>
                <w:rFonts w:ascii="Times New Roman" w:hAnsi="Times New Roman"/>
                <w:sz w:val="24"/>
              </w:rPr>
              <w:t>УТВЕРЖДЕНО</w:t>
            </w:r>
          </w:p>
        </w:tc>
      </w:tr>
      <w:tr w:rsidR="00DE7BED" w:rsidRPr="00194BC2" w:rsidTr="00DE7BED">
        <w:trPr>
          <w:trHeight w:val="369"/>
        </w:trPr>
        <w:tc>
          <w:tcPr>
            <w:tcW w:w="5103" w:type="dxa"/>
          </w:tcPr>
          <w:p w:rsidR="00DE7BED" w:rsidRPr="00194BC2" w:rsidRDefault="00DE7BED" w:rsidP="008C363A">
            <w:pPr>
              <w:ind w:right="-72"/>
              <w:rPr>
                <w:rFonts w:ascii="Times New Roman" w:hAnsi="Times New Roman"/>
                <w:sz w:val="24"/>
              </w:rPr>
            </w:pPr>
          </w:p>
        </w:tc>
        <w:tc>
          <w:tcPr>
            <w:tcW w:w="4253" w:type="dxa"/>
          </w:tcPr>
          <w:p w:rsidR="00DE7BED" w:rsidRPr="00194BC2" w:rsidRDefault="00DE7BED" w:rsidP="008C363A">
            <w:pPr>
              <w:ind w:right="-72"/>
              <w:jc w:val="right"/>
              <w:rPr>
                <w:rFonts w:ascii="Times New Roman" w:hAnsi="Times New Roman"/>
                <w:sz w:val="24"/>
              </w:rPr>
            </w:pPr>
            <w:r w:rsidRPr="00194BC2">
              <w:rPr>
                <w:rFonts w:ascii="Times New Roman" w:hAnsi="Times New Roman"/>
                <w:sz w:val="24"/>
              </w:rPr>
              <w:t>решением Тендерной комиссии</w:t>
            </w:r>
          </w:p>
        </w:tc>
      </w:tr>
      <w:tr w:rsidR="00DE7BED" w:rsidRPr="00194BC2" w:rsidTr="00DE7BED">
        <w:trPr>
          <w:trHeight w:val="391"/>
        </w:trPr>
        <w:tc>
          <w:tcPr>
            <w:tcW w:w="5103" w:type="dxa"/>
          </w:tcPr>
          <w:p w:rsidR="00DE7BED" w:rsidRPr="00194BC2" w:rsidRDefault="00DE7BED" w:rsidP="008C363A">
            <w:pPr>
              <w:rPr>
                <w:rFonts w:ascii="Times New Roman" w:hAnsi="Times New Roman"/>
                <w:sz w:val="24"/>
              </w:rPr>
            </w:pPr>
          </w:p>
        </w:tc>
        <w:tc>
          <w:tcPr>
            <w:tcW w:w="4253" w:type="dxa"/>
          </w:tcPr>
          <w:p w:rsidR="00DE7BED" w:rsidRPr="00194BC2" w:rsidRDefault="00574ED4" w:rsidP="008C363A">
            <w:pPr>
              <w:jc w:val="right"/>
              <w:rPr>
                <w:rFonts w:ascii="Times New Roman" w:hAnsi="Times New Roman"/>
                <w:sz w:val="24"/>
              </w:rPr>
            </w:pPr>
            <w:r w:rsidRPr="00194BC2">
              <w:rPr>
                <w:rFonts w:ascii="Times New Roman" w:hAnsi="Times New Roman"/>
                <w:sz w:val="24"/>
              </w:rPr>
              <w:t>Протокол № 107</w:t>
            </w:r>
          </w:p>
        </w:tc>
      </w:tr>
      <w:tr w:rsidR="00DE7BED" w:rsidRPr="00194BC2" w:rsidTr="00E03336">
        <w:trPr>
          <w:trHeight w:val="231"/>
        </w:trPr>
        <w:tc>
          <w:tcPr>
            <w:tcW w:w="5103" w:type="dxa"/>
          </w:tcPr>
          <w:p w:rsidR="00DE7BED" w:rsidRPr="00194BC2" w:rsidRDefault="00DE7BED" w:rsidP="008C363A">
            <w:pPr>
              <w:rPr>
                <w:rFonts w:ascii="Times New Roman" w:hAnsi="Times New Roman"/>
                <w:sz w:val="24"/>
              </w:rPr>
            </w:pPr>
          </w:p>
        </w:tc>
        <w:tc>
          <w:tcPr>
            <w:tcW w:w="4253" w:type="dxa"/>
          </w:tcPr>
          <w:p w:rsidR="00DE7BED" w:rsidRPr="00194BC2" w:rsidRDefault="00574ED4" w:rsidP="008C363A">
            <w:pPr>
              <w:jc w:val="right"/>
              <w:rPr>
                <w:rFonts w:ascii="Times New Roman" w:hAnsi="Times New Roman"/>
                <w:sz w:val="24"/>
              </w:rPr>
            </w:pPr>
            <w:r w:rsidRPr="00194BC2">
              <w:rPr>
                <w:rFonts w:ascii="Times New Roman" w:hAnsi="Times New Roman"/>
                <w:sz w:val="24"/>
              </w:rPr>
              <w:t>«12» июля 2017</w:t>
            </w:r>
            <w:r w:rsidR="00DE7BED" w:rsidRPr="00194BC2">
              <w:rPr>
                <w:rFonts w:ascii="Times New Roman" w:hAnsi="Times New Roman"/>
                <w:sz w:val="24"/>
              </w:rPr>
              <w:t xml:space="preserve"> г.</w:t>
            </w:r>
          </w:p>
        </w:tc>
      </w:tr>
    </w:tbl>
    <w:p w:rsidR="00841D99" w:rsidRPr="00194BC2" w:rsidRDefault="00841D99" w:rsidP="00DE7BED">
      <w:pPr>
        <w:rPr>
          <w:rFonts w:ascii="Times New Roman" w:hAnsi="Times New Roman"/>
          <w:vanish/>
          <w:sz w:val="24"/>
        </w:rPr>
      </w:pPr>
    </w:p>
    <w:p w:rsidR="00DE7BED" w:rsidRPr="00194BC2" w:rsidRDefault="00A03AA2" w:rsidP="00DE7BED">
      <w:pPr>
        <w:rPr>
          <w:rFonts w:ascii="Times New Roman" w:hAnsi="Times New Roman"/>
          <w:sz w:val="24"/>
        </w:rPr>
      </w:pPr>
      <w:r w:rsidRPr="00194BC2">
        <w:rPr>
          <w:rFonts w:ascii="Times New Roman" w:hAnsi="Times New Roman"/>
          <w:sz w:val="24"/>
        </w:rPr>
        <w:t>ПДО №</w:t>
      </w:r>
      <w:r w:rsidR="00A17E76" w:rsidRPr="00194BC2">
        <w:rPr>
          <w:rFonts w:ascii="Times New Roman" w:hAnsi="Times New Roman"/>
          <w:sz w:val="24"/>
        </w:rPr>
        <w:t>318</w:t>
      </w:r>
      <w:r w:rsidRPr="00194BC2">
        <w:rPr>
          <w:rFonts w:ascii="Times New Roman" w:hAnsi="Times New Roman"/>
          <w:sz w:val="24"/>
        </w:rPr>
        <w:t>-К</w:t>
      </w:r>
      <w:r w:rsidR="00641B85" w:rsidRPr="00194BC2">
        <w:rPr>
          <w:rFonts w:ascii="Times New Roman" w:hAnsi="Times New Roman"/>
          <w:sz w:val="24"/>
        </w:rPr>
        <w:t>С</w:t>
      </w:r>
      <w:r w:rsidRPr="00194BC2">
        <w:rPr>
          <w:rFonts w:ascii="Times New Roman" w:hAnsi="Times New Roman"/>
          <w:sz w:val="24"/>
        </w:rPr>
        <w:t>-201</w:t>
      </w:r>
      <w:r w:rsidR="00DD6920" w:rsidRPr="00194BC2">
        <w:rPr>
          <w:rFonts w:ascii="Times New Roman" w:hAnsi="Times New Roman"/>
          <w:sz w:val="24"/>
        </w:rPr>
        <w:t>7</w:t>
      </w:r>
      <w:r w:rsidRPr="00194BC2">
        <w:rPr>
          <w:rFonts w:ascii="Times New Roman" w:hAnsi="Times New Roman"/>
          <w:sz w:val="24"/>
        </w:rPr>
        <w:t xml:space="preserve"> от </w:t>
      </w:r>
      <w:r w:rsidR="00574ED4" w:rsidRPr="00194BC2">
        <w:rPr>
          <w:rFonts w:ascii="Times New Roman" w:hAnsi="Times New Roman"/>
          <w:sz w:val="24"/>
        </w:rPr>
        <w:t>13 июля 2017 года</w:t>
      </w:r>
    </w:p>
    <w:p w:rsidR="00BF1914" w:rsidRPr="00194BC2" w:rsidRDefault="00BF1914" w:rsidP="00DE7BED">
      <w:pPr>
        <w:rPr>
          <w:rFonts w:ascii="Times New Roman" w:hAnsi="Times New Roman"/>
          <w:sz w:val="24"/>
        </w:rPr>
      </w:pPr>
    </w:p>
    <w:p w:rsidR="00ED6400" w:rsidRPr="00194BC2" w:rsidRDefault="00DE7BED" w:rsidP="00ED6400">
      <w:pPr>
        <w:suppressAutoHyphens/>
        <w:spacing w:before="0"/>
        <w:ind w:firstLine="567"/>
        <w:jc w:val="both"/>
        <w:rPr>
          <w:rFonts w:ascii="Times New Roman" w:hAnsi="Times New Roman"/>
          <w:sz w:val="24"/>
        </w:rPr>
      </w:pPr>
      <w:r w:rsidRPr="00194BC2">
        <w:rPr>
          <w:rFonts w:ascii="Times New Roman" w:hAnsi="Times New Roman"/>
          <w:b/>
          <w:sz w:val="24"/>
        </w:rPr>
        <w:t>ОАО «Славнефть-ЯНОС»</w:t>
      </w:r>
      <w:r w:rsidR="00694299" w:rsidRPr="00194BC2">
        <w:rPr>
          <w:rFonts w:ascii="Times New Roman" w:hAnsi="Times New Roman"/>
          <w:sz w:val="24"/>
        </w:rPr>
        <w:t xml:space="preserve"> (далее – Общество) приглашает В</w:t>
      </w:r>
      <w:r w:rsidRPr="00194BC2">
        <w:rPr>
          <w:rFonts w:ascii="Times New Roman" w:hAnsi="Times New Roman"/>
          <w:sz w:val="24"/>
        </w:rPr>
        <w:t xml:space="preserve">ас сделать предложение (оферту) </w:t>
      </w:r>
      <w:r w:rsidR="00AC1454" w:rsidRPr="00194BC2">
        <w:rPr>
          <w:rFonts w:ascii="Times New Roman" w:hAnsi="Times New Roman"/>
          <w:sz w:val="24"/>
        </w:rPr>
        <w:t xml:space="preserve">выполнение Строительных работ </w:t>
      </w:r>
      <w:r w:rsidR="0013734C" w:rsidRPr="00194BC2">
        <w:rPr>
          <w:rFonts w:ascii="Times New Roman" w:hAnsi="Times New Roman"/>
          <w:sz w:val="24"/>
        </w:rPr>
        <w:t>по проекту “Монтаж схемы удаления остатков продуктов из трубопроводов и насосов в отдельную ёмкость” в рамках программы “Приведение опасного производственного объекта цеха №1 к требованиям правил”</w:t>
      </w:r>
      <w:r w:rsidR="008A095F" w:rsidRPr="00194BC2">
        <w:rPr>
          <w:rFonts w:ascii="Times New Roman" w:hAnsi="Times New Roman"/>
          <w:sz w:val="24"/>
        </w:rPr>
        <w:t>.</w:t>
      </w:r>
    </w:p>
    <w:p w:rsidR="003679E5" w:rsidRPr="00194BC2" w:rsidRDefault="00DE7BED" w:rsidP="003679E5">
      <w:pPr>
        <w:ind w:firstLine="567"/>
        <w:jc w:val="both"/>
        <w:rPr>
          <w:rFonts w:ascii="Times New Roman" w:hAnsi="Times New Roman"/>
          <w:sz w:val="24"/>
        </w:rPr>
      </w:pPr>
      <w:r w:rsidRPr="00194BC2">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194BC2">
        <w:rPr>
          <w:rFonts w:ascii="Times New Roman" w:hAnsi="Times New Roman"/>
          <w:sz w:val="24"/>
        </w:rPr>
        <w:t>Предложением о заключении договора</w:t>
      </w:r>
      <w:r w:rsidRPr="00194BC2">
        <w:rPr>
          <w:rFonts w:ascii="Times New Roman" w:hAnsi="Times New Roman"/>
          <w:sz w:val="24"/>
        </w:rPr>
        <w:t xml:space="preserve"> (</w:t>
      </w:r>
      <w:r w:rsidR="00525528" w:rsidRPr="00194BC2">
        <w:rPr>
          <w:rFonts w:ascii="Times New Roman" w:hAnsi="Times New Roman"/>
          <w:sz w:val="24"/>
        </w:rPr>
        <w:t>Форма</w:t>
      </w:r>
      <w:r w:rsidR="00AD669E" w:rsidRPr="00194BC2">
        <w:rPr>
          <w:rFonts w:ascii="Times New Roman" w:hAnsi="Times New Roman"/>
          <w:sz w:val="24"/>
        </w:rPr>
        <w:t xml:space="preserve"> № 3</w:t>
      </w:r>
      <w:r w:rsidRPr="00194BC2">
        <w:rPr>
          <w:rFonts w:ascii="Times New Roman" w:hAnsi="Times New Roman"/>
          <w:sz w:val="24"/>
        </w:rPr>
        <w:t>) при выполнении Требований к предмету оферты (</w:t>
      </w:r>
      <w:r w:rsidR="000D2EB6" w:rsidRPr="00194BC2">
        <w:rPr>
          <w:rFonts w:ascii="Times New Roman" w:hAnsi="Times New Roman"/>
          <w:sz w:val="24"/>
        </w:rPr>
        <w:t>Форма</w:t>
      </w:r>
      <w:r w:rsidR="00AD669E" w:rsidRPr="00194BC2">
        <w:rPr>
          <w:rFonts w:ascii="Times New Roman" w:hAnsi="Times New Roman"/>
          <w:sz w:val="24"/>
        </w:rPr>
        <w:t xml:space="preserve"> № 1</w:t>
      </w:r>
      <w:r w:rsidRPr="00194BC2">
        <w:rPr>
          <w:rFonts w:ascii="Times New Roman" w:hAnsi="Times New Roman"/>
          <w:sz w:val="24"/>
        </w:rPr>
        <w:t xml:space="preserve">): </w:t>
      </w:r>
      <w:r w:rsidR="002E53DD" w:rsidRPr="00194BC2">
        <w:rPr>
          <w:rFonts w:ascii="Times New Roman" w:hAnsi="Times New Roman"/>
          <w:sz w:val="24"/>
        </w:rPr>
        <w:t>наименьшая цена</w:t>
      </w:r>
      <w:r w:rsidR="003679E5" w:rsidRPr="00194BC2">
        <w:rPr>
          <w:rFonts w:ascii="Times New Roman" w:hAnsi="Times New Roman"/>
          <w:sz w:val="24"/>
        </w:rPr>
        <w:t>.</w:t>
      </w:r>
    </w:p>
    <w:p w:rsidR="00DE7BED" w:rsidRPr="00194BC2" w:rsidRDefault="00DE7BED" w:rsidP="00DE7BED">
      <w:pPr>
        <w:ind w:firstLine="720"/>
        <w:jc w:val="both"/>
        <w:rPr>
          <w:rFonts w:ascii="Times New Roman" w:hAnsi="Times New Roman"/>
          <w:sz w:val="24"/>
        </w:rPr>
      </w:pPr>
      <w:r w:rsidRPr="00194BC2">
        <w:rPr>
          <w:rFonts w:ascii="Times New Roman" w:hAnsi="Times New Roman"/>
          <w:sz w:val="24"/>
        </w:rPr>
        <w:t>Оферта должна быть представлена на всю номенклатуру работ / услу</w:t>
      </w:r>
      <w:r w:rsidR="003679E5" w:rsidRPr="00194BC2">
        <w:rPr>
          <w:rFonts w:ascii="Times New Roman" w:hAnsi="Times New Roman"/>
          <w:sz w:val="24"/>
        </w:rPr>
        <w:t>г</w:t>
      </w:r>
      <w:r w:rsidRPr="00194BC2">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194BC2" w:rsidRDefault="00DE7BED" w:rsidP="00DE7BED">
      <w:pPr>
        <w:ind w:firstLine="708"/>
        <w:jc w:val="both"/>
        <w:rPr>
          <w:rFonts w:ascii="Times New Roman" w:hAnsi="Times New Roman"/>
          <w:sz w:val="24"/>
        </w:rPr>
      </w:pPr>
      <w:r w:rsidRPr="00194BC2">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194BC2" w:rsidRDefault="007F4B70" w:rsidP="00817A4A">
      <w:pPr>
        <w:ind w:firstLine="708"/>
        <w:jc w:val="both"/>
        <w:rPr>
          <w:rFonts w:ascii="Times New Roman" w:hAnsi="Times New Roman"/>
          <w:sz w:val="24"/>
        </w:rPr>
      </w:pPr>
      <w:r w:rsidRPr="00194BC2">
        <w:rPr>
          <w:rFonts w:ascii="Times New Roman" w:hAnsi="Times New Roman"/>
          <w:sz w:val="24"/>
        </w:rPr>
        <w:t>Подача одним участником закупки альтернативных оферт не допускается.</w:t>
      </w:r>
    </w:p>
    <w:p w:rsidR="00DE7BED" w:rsidRPr="00194BC2" w:rsidRDefault="00DE7BED" w:rsidP="00DE7BED">
      <w:pPr>
        <w:ind w:firstLine="720"/>
        <w:jc w:val="both"/>
        <w:rPr>
          <w:rFonts w:ascii="Times New Roman" w:hAnsi="Times New Roman"/>
          <w:sz w:val="24"/>
        </w:rPr>
      </w:pPr>
      <w:r w:rsidRPr="00194BC2">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194BC2">
        <w:rPr>
          <w:rFonts w:ascii="Times New Roman" w:hAnsi="Times New Roman"/>
          <w:sz w:val="24"/>
        </w:rPr>
        <w:t>)</w:t>
      </w:r>
      <w:r w:rsidRPr="00194BC2">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sidRPr="00194BC2">
        <w:rPr>
          <w:rFonts w:ascii="Times New Roman" w:hAnsi="Times New Roman"/>
          <w:sz w:val="24"/>
        </w:rPr>
        <w:t>Форма</w:t>
      </w:r>
      <w:r w:rsidR="00062D43" w:rsidRPr="00194BC2">
        <w:rPr>
          <w:rFonts w:ascii="Times New Roman" w:hAnsi="Times New Roman"/>
          <w:sz w:val="24"/>
        </w:rPr>
        <w:t xml:space="preserve"> № </w:t>
      </w:r>
      <w:r w:rsidR="00BF375E" w:rsidRPr="00194BC2">
        <w:rPr>
          <w:rFonts w:ascii="Times New Roman" w:hAnsi="Times New Roman"/>
          <w:sz w:val="24"/>
        </w:rPr>
        <w:t>4</w:t>
      </w:r>
      <w:r w:rsidRPr="00194BC2">
        <w:rPr>
          <w:rFonts w:ascii="Times New Roman" w:hAnsi="Times New Roman"/>
          <w:sz w:val="24"/>
        </w:rPr>
        <w:t>).</w:t>
      </w:r>
    </w:p>
    <w:p w:rsidR="005D280D" w:rsidRPr="00194BC2" w:rsidRDefault="005D280D" w:rsidP="005D280D">
      <w:pPr>
        <w:ind w:firstLine="720"/>
        <w:jc w:val="both"/>
        <w:rPr>
          <w:rFonts w:ascii="Times New Roman" w:hAnsi="Times New Roman"/>
          <w:sz w:val="24"/>
        </w:rPr>
      </w:pPr>
      <w:r w:rsidRPr="00194BC2">
        <w:rPr>
          <w:rFonts w:ascii="Times New Roman" w:hAnsi="Times New Roman"/>
          <w:sz w:val="24"/>
        </w:rPr>
        <w:t>Условия проекта договора (</w:t>
      </w:r>
      <w:r w:rsidR="00525528" w:rsidRPr="00194BC2">
        <w:rPr>
          <w:rFonts w:ascii="Times New Roman" w:hAnsi="Times New Roman"/>
          <w:sz w:val="24"/>
        </w:rPr>
        <w:t>Форма</w:t>
      </w:r>
      <w:r w:rsidR="00A7500F" w:rsidRPr="00194BC2">
        <w:rPr>
          <w:rFonts w:ascii="Times New Roman" w:hAnsi="Times New Roman"/>
          <w:sz w:val="24"/>
        </w:rPr>
        <w:t xml:space="preserve"> №</w:t>
      </w:r>
      <w:r w:rsidR="00BF375E" w:rsidRPr="00194BC2">
        <w:rPr>
          <w:rFonts w:ascii="Times New Roman" w:hAnsi="Times New Roman"/>
          <w:sz w:val="24"/>
        </w:rPr>
        <w:t>4</w:t>
      </w:r>
      <w:r w:rsidRPr="00194BC2">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194BC2" w:rsidRDefault="00DE7BED" w:rsidP="00DE7BED">
      <w:pPr>
        <w:ind w:firstLine="720"/>
        <w:jc w:val="both"/>
        <w:rPr>
          <w:rFonts w:ascii="Times New Roman" w:hAnsi="Times New Roman"/>
          <w:sz w:val="24"/>
        </w:rPr>
      </w:pPr>
      <w:r w:rsidRPr="00194BC2">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194BC2" w:rsidRDefault="00DE7BED" w:rsidP="00DE7BED">
      <w:pPr>
        <w:pStyle w:val="a"/>
        <w:numPr>
          <w:ilvl w:val="0"/>
          <w:numId w:val="0"/>
        </w:numPr>
        <w:tabs>
          <w:tab w:val="left" w:pos="284"/>
        </w:tabs>
        <w:ind w:firstLine="709"/>
        <w:rPr>
          <w:rFonts w:ascii="Times New Roman" w:hAnsi="Times New Roman" w:cs="Times New Roman"/>
          <w:sz w:val="24"/>
          <w:szCs w:val="24"/>
        </w:rPr>
      </w:pPr>
      <w:r w:rsidRPr="00194BC2">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194BC2" w:rsidRDefault="00DE7BED" w:rsidP="00DE7BED">
      <w:pPr>
        <w:pStyle w:val="a"/>
        <w:numPr>
          <w:ilvl w:val="0"/>
          <w:numId w:val="0"/>
        </w:numPr>
        <w:tabs>
          <w:tab w:val="left" w:pos="284"/>
        </w:tabs>
        <w:ind w:firstLine="709"/>
        <w:rPr>
          <w:rFonts w:ascii="Times New Roman" w:hAnsi="Times New Roman" w:cs="Times New Roman"/>
          <w:sz w:val="24"/>
          <w:szCs w:val="24"/>
        </w:rPr>
      </w:pPr>
      <w:r w:rsidRPr="00194BC2">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194BC2" w:rsidRDefault="00DE7BED" w:rsidP="00DE7BED">
      <w:pPr>
        <w:pStyle w:val="a"/>
        <w:numPr>
          <w:ilvl w:val="0"/>
          <w:numId w:val="0"/>
        </w:numPr>
        <w:tabs>
          <w:tab w:val="left" w:pos="284"/>
        </w:tabs>
        <w:ind w:firstLine="709"/>
        <w:rPr>
          <w:rFonts w:ascii="Times New Roman" w:hAnsi="Times New Roman" w:cs="Times New Roman"/>
          <w:sz w:val="24"/>
          <w:szCs w:val="24"/>
        </w:rPr>
      </w:pPr>
      <w:r w:rsidRPr="00194BC2">
        <w:rPr>
          <w:rFonts w:ascii="Times New Roman" w:hAnsi="Times New Roman" w:cs="Times New Roman"/>
          <w:sz w:val="24"/>
          <w:szCs w:val="24"/>
        </w:rPr>
        <w:lastRenderedPageBreak/>
        <w:t>Участник закупки допускается до участия в коммерческой оценке оферт, если его оферта соответствует всем требованиям к предмету оферты (</w:t>
      </w:r>
      <w:r w:rsidR="00525528" w:rsidRPr="00194BC2">
        <w:rPr>
          <w:rFonts w:ascii="Times New Roman" w:hAnsi="Times New Roman" w:cs="Times New Roman"/>
          <w:sz w:val="24"/>
          <w:szCs w:val="24"/>
        </w:rPr>
        <w:t>Форм</w:t>
      </w:r>
      <w:r w:rsidR="00B826A3" w:rsidRPr="00194BC2">
        <w:rPr>
          <w:rFonts w:ascii="Times New Roman" w:hAnsi="Times New Roman" w:cs="Times New Roman"/>
          <w:sz w:val="24"/>
          <w:szCs w:val="24"/>
        </w:rPr>
        <w:t>а</w:t>
      </w:r>
      <w:r w:rsidR="00586130" w:rsidRPr="00194BC2">
        <w:rPr>
          <w:rFonts w:ascii="Times New Roman" w:hAnsi="Times New Roman" w:cs="Times New Roman"/>
          <w:sz w:val="24"/>
          <w:szCs w:val="24"/>
        </w:rPr>
        <w:t xml:space="preserve"> №1</w:t>
      </w:r>
      <w:r w:rsidRPr="00194BC2">
        <w:rPr>
          <w:rFonts w:ascii="Times New Roman" w:hAnsi="Times New Roman" w:cs="Times New Roman"/>
          <w:sz w:val="24"/>
          <w:szCs w:val="24"/>
        </w:rPr>
        <w:t>).</w:t>
      </w:r>
    </w:p>
    <w:p w:rsidR="00DE7BED" w:rsidRPr="00194BC2" w:rsidRDefault="00DE7BED" w:rsidP="00DE7BED">
      <w:pPr>
        <w:pStyle w:val="a"/>
        <w:numPr>
          <w:ilvl w:val="0"/>
          <w:numId w:val="0"/>
        </w:numPr>
        <w:tabs>
          <w:tab w:val="left" w:pos="284"/>
        </w:tabs>
        <w:ind w:firstLine="709"/>
        <w:rPr>
          <w:rFonts w:ascii="Times New Roman" w:hAnsi="Times New Roman" w:cs="Times New Roman"/>
          <w:sz w:val="24"/>
          <w:szCs w:val="24"/>
        </w:rPr>
      </w:pPr>
      <w:r w:rsidRPr="00194BC2">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sidRPr="00194BC2">
        <w:rPr>
          <w:rFonts w:ascii="Times New Roman" w:hAnsi="Times New Roman" w:cs="Times New Roman"/>
          <w:sz w:val="24"/>
          <w:szCs w:val="24"/>
        </w:rPr>
        <w:t>Форма</w:t>
      </w:r>
      <w:r w:rsidR="00062D43" w:rsidRPr="00194BC2">
        <w:rPr>
          <w:rFonts w:ascii="Times New Roman" w:hAnsi="Times New Roman" w:cs="Times New Roman"/>
          <w:sz w:val="24"/>
          <w:szCs w:val="24"/>
        </w:rPr>
        <w:t xml:space="preserve"> № 1</w:t>
      </w:r>
      <w:r w:rsidRPr="00194BC2">
        <w:rPr>
          <w:rFonts w:ascii="Times New Roman" w:hAnsi="Times New Roman" w:cs="Times New Roman"/>
          <w:sz w:val="24"/>
          <w:szCs w:val="24"/>
        </w:rPr>
        <w:t>), участник закупки не прошел техническую оценку.</w:t>
      </w:r>
    </w:p>
    <w:p w:rsidR="00EB3A9C" w:rsidRPr="00194BC2" w:rsidRDefault="005C0FC8" w:rsidP="00EB3A9C">
      <w:pPr>
        <w:ind w:firstLine="720"/>
        <w:jc w:val="both"/>
      </w:pPr>
      <w:r w:rsidRPr="00194BC2">
        <w:rPr>
          <w:rFonts w:ascii="Times New Roman" w:hAnsi="Times New Roman"/>
          <w:sz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00EB3A9C" w:rsidRPr="00194BC2">
        <w:rPr>
          <w:rFonts w:ascii="Times New Roman" w:hAnsi="Times New Roman"/>
          <w:sz w:val="24"/>
        </w:rPr>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194BC2" w:rsidRDefault="00DE7BED" w:rsidP="00DE7BED">
      <w:pPr>
        <w:pStyle w:val="a"/>
        <w:numPr>
          <w:ilvl w:val="0"/>
          <w:numId w:val="0"/>
        </w:numPr>
        <w:tabs>
          <w:tab w:val="left" w:pos="284"/>
        </w:tabs>
        <w:ind w:firstLine="709"/>
        <w:rPr>
          <w:rFonts w:ascii="Times New Roman" w:hAnsi="Times New Roman" w:cs="Times New Roman"/>
          <w:sz w:val="24"/>
          <w:szCs w:val="24"/>
        </w:rPr>
      </w:pPr>
      <w:r w:rsidRPr="00194BC2">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194BC2" w:rsidRDefault="00747A66" w:rsidP="00747A66">
      <w:pPr>
        <w:autoSpaceDE w:val="0"/>
        <w:spacing w:before="60"/>
        <w:ind w:firstLine="709"/>
        <w:jc w:val="both"/>
        <w:rPr>
          <w:rFonts w:ascii="Times New Roman" w:hAnsi="Times New Roman"/>
          <w:sz w:val="24"/>
        </w:rPr>
      </w:pPr>
      <w:r w:rsidRPr="00194BC2">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194BC2" w:rsidRDefault="00DE7BED" w:rsidP="00DE7BED">
      <w:pPr>
        <w:ind w:firstLine="720"/>
        <w:jc w:val="both"/>
        <w:rPr>
          <w:rFonts w:ascii="Times New Roman" w:hAnsi="Times New Roman"/>
          <w:sz w:val="24"/>
        </w:rPr>
      </w:pPr>
      <w:r w:rsidRPr="00194BC2">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194BC2" w:rsidRDefault="00DE7BED" w:rsidP="00DE7BED">
      <w:pPr>
        <w:ind w:firstLine="720"/>
        <w:jc w:val="both"/>
        <w:rPr>
          <w:rFonts w:ascii="Times New Roman" w:hAnsi="Times New Roman"/>
          <w:sz w:val="24"/>
        </w:rPr>
      </w:pPr>
      <w:r w:rsidRPr="00194BC2">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13734C" w:rsidRPr="00194BC2">
        <w:rPr>
          <w:rFonts w:ascii="Times New Roman" w:hAnsi="Times New Roman"/>
          <w:b/>
          <w:sz w:val="24"/>
        </w:rPr>
        <w:t>15</w:t>
      </w:r>
      <w:r w:rsidR="00F35A67" w:rsidRPr="00194BC2">
        <w:rPr>
          <w:rFonts w:ascii="Times New Roman" w:hAnsi="Times New Roman"/>
          <w:b/>
          <w:sz w:val="24"/>
        </w:rPr>
        <w:t xml:space="preserve"> </w:t>
      </w:r>
      <w:r w:rsidR="0013734C" w:rsidRPr="00194BC2">
        <w:rPr>
          <w:rFonts w:ascii="Times New Roman" w:hAnsi="Times New Roman"/>
          <w:b/>
          <w:sz w:val="24"/>
        </w:rPr>
        <w:t>октября</w:t>
      </w:r>
      <w:r w:rsidR="007A3D32" w:rsidRPr="00194BC2">
        <w:rPr>
          <w:rFonts w:ascii="Times New Roman" w:hAnsi="Times New Roman"/>
          <w:b/>
          <w:sz w:val="24"/>
        </w:rPr>
        <w:t xml:space="preserve"> </w:t>
      </w:r>
      <w:r w:rsidR="00230908" w:rsidRPr="00194BC2">
        <w:rPr>
          <w:rFonts w:ascii="Times New Roman" w:hAnsi="Times New Roman"/>
          <w:b/>
          <w:sz w:val="24"/>
        </w:rPr>
        <w:t>201</w:t>
      </w:r>
      <w:r w:rsidR="00866E21" w:rsidRPr="00194BC2">
        <w:rPr>
          <w:rFonts w:ascii="Times New Roman" w:hAnsi="Times New Roman"/>
          <w:b/>
          <w:sz w:val="24"/>
        </w:rPr>
        <w:t>7</w:t>
      </w:r>
      <w:r w:rsidR="00230908" w:rsidRPr="00194BC2">
        <w:rPr>
          <w:rFonts w:ascii="Times New Roman" w:hAnsi="Times New Roman"/>
          <w:b/>
          <w:sz w:val="24"/>
        </w:rPr>
        <w:t xml:space="preserve"> г.</w:t>
      </w:r>
      <w:r w:rsidRPr="00194BC2">
        <w:rPr>
          <w:rFonts w:ascii="Times New Roman" w:hAnsi="Times New Roman"/>
          <w:sz w:val="24"/>
        </w:rPr>
        <w:t xml:space="preserve"> включительно, соответствовать всем условиям, указанным в настоящем извещении.</w:t>
      </w:r>
    </w:p>
    <w:p w:rsidR="00DE7BED" w:rsidRPr="00194BC2" w:rsidRDefault="00DE7BED" w:rsidP="00DE7BED">
      <w:pPr>
        <w:ind w:firstLine="720"/>
        <w:jc w:val="both"/>
        <w:rPr>
          <w:rFonts w:ascii="Times New Roman" w:hAnsi="Times New Roman"/>
          <w:sz w:val="24"/>
        </w:rPr>
      </w:pPr>
      <w:r w:rsidRPr="00194BC2">
        <w:rPr>
          <w:rFonts w:ascii="Times New Roman" w:hAnsi="Times New Roman"/>
          <w:sz w:val="24"/>
        </w:rPr>
        <w:t>Офертой контрагента будет считаться следующий комплект документов:</w:t>
      </w:r>
    </w:p>
    <w:p w:rsidR="00DE7BED" w:rsidRPr="00194BC2" w:rsidRDefault="00DE7BED" w:rsidP="00DE7BED">
      <w:pPr>
        <w:ind w:firstLine="720"/>
        <w:jc w:val="both"/>
        <w:rPr>
          <w:rFonts w:ascii="Times New Roman" w:hAnsi="Times New Roman"/>
          <w:sz w:val="24"/>
        </w:rPr>
      </w:pPr>
      <w:r w:rsidRPr="00194BC2">
        <w:rPr>
          <w:rFonts w:ascii="Times New Roman" w:hAnsi="Times New Roman"/>
          <w:sz w:val="24"/>
        </w:rPr>
        <w:t>техническая часть:</w:t>
      </w:r>
    </w:p>
    <w:p w:rsidR="00DE7BED" w:rsidRPr="00194BC2"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194BC2">
        <w:rPr>
          <w:rFonts w:ascii="Times New Roman" w:hAnsi="Times New Roman"/>
          <w:sz w:val="24"/>
        </w:rPr>
        <w:t>Извещение о согласии сделать оферту (</w:t>
      </w:r>
      <w:r w:rsidR="005D57DA" w:rsidRPr="00194BC2">
        <w:rPr>
          <w:rFonts w:ascii="Times New Roman" w:hAnsi="Times New Roman"/>
          <w:sz w:val="24"/>
        </w:rPr>
        <w:t>строго по форме</w:t>
      </w:r>
      <w:r w:rsidR="007F7250" w:rsidRPr="00194BC2">
        <w:rPr>
          <w:rFonts w:ascii="Times New Roman" w:hAnsi="Times New Roman"/>
          <w:sz w:val="24"/>
        </w:rPr>
        <w:t xml:space="preserve"> №</w:t>
      </w:r>
      <w:r w:rsidR="00BF375E" w:rsidRPr="00194BC2">
        <w:rPr>
          <w:rFonts w:ascii="Times New Roman" w:hAnsi="Times New Roman"/>
          <w:sz w:val="24"/>
        </w:rPr>
        <w:t>2</w:t>
      </w:r>
      <w:r w:rsidR="007F7250" w:rsidRPr="00194BC2">
        <w:rPr>
          <w:rFonts w:ascii="Times New Roman" w:hAnsi="Times New Roman"/>
          <w:sz w:val="24"/>
        </w:rPr>
        <w:t xml:space="preserve"> к настоящему ПДО)</w:t>
      </w:r>
      <w:r w:rsidRPr="00194BC2">
        <w:rPr>
          <w:rFonts w:ascii="Times New Roman" w:hAnsi="Times New Roman"/>
          <w:sz w:val="24"/>
        </w:rPr>
        <w:t>, подписанная уполномоченным лицом и заверенная печатью участника закупки);</w:t>
      </w:r>
    </w:p>
    <w:p w:rsidR="000613D9" w:rsidRPr="00194BC2" w:rsidRDefault="000613D9" w:rsidP="001A29AD">
      <w:pPr>
        <w:pStyle w:val="a6"/>
        <w:numPr>
          <w:ilvl w:val="0"/>
          <w:numId w:val="2"/>
        </w:numPr>
        <w:tabs>
          <w:tab w:val="left" w:pos="1418"/>
        </w:tabs>
        <w:contextualSpacing w:val="0"/>
        <w:jc w:val="both"/>
        <w:rPr>
          <w:rFonts w:ascii="Times New Roman" w:hAnsi="Times New Roman"/>
          <w:sz w:val="24"/>
        </w:rPr>
      </w:pPr>
      <w:r w:rsidRPr="00194BC2">
        <w:rPr>
          <w:rFonts w:ascii="Times New Roman" w:hAnsi="Times New Roman"/>
          <w:sz w:val="24"/>
        </w:rPr>
        <w:t>Подписанный договор генподряда (Форма №4 к настоящему ПДО) с Приложениями к нему (без указания стоимости работ), подписанные и скрепленные печатью организации в редакции Заказчика, в 2-х экземплярах</w:t>
      </w:r>
      <w:r w:rsidR="003A6492" w:rsidRPr="00194BC2">
        <w:rPr>
          <w:rFonts w:ascii="Times New Roman" w:hAnsi="Times New Roman"/>
          <w:sz w:val="24"/>
        </w:rPr>
        <w:t xml:space="preserve"> (по каждому лоту отдельно)</w:t>
      </w:r>
      <w:r w:rsidRPr="00194BC2">
        <w:rPr>
          <w:rFonts w:ascii="Times New Roman" w:hAnsi="Times New Roman"/>
          <w:sz w:val="24"/>
        </w:rPr>
        <w:t>;</w:t>
      </w:r>
    </w:p>
    <w:p w:rsidR="00C1217A" w:rsidRPr="00194BC2" w:rsidRDefault="00C1217A" w:rsidP="00C1217A">
      <w:pPr>
        <w:pStyle w:val="a6"/>
        <w:numPr>
          <w:ilvl w:val="0"/>
          <w:numId w:val="2"/>
        </w:numPr>
        <w:tabs>
          <w:tab w:val="left" w:pos="1418"/>
        </w:tabs>
        <w:contextualSpacing w:val="0"/>
        <w:jc w:val="both"/>
        <w:rPr>
          <w:rFonts w:ascii="Times New Roman" w:hAnsi="Times New Roman"/>
          <w:sz w:val="24"/>
        </w:rPr>
      </w:pPr>
      <w:r w:rsidRPr="00194BC2">
        <w:rPr>
          <w:rFonts w:ascii="Times New Roman" w:hAnsi="Times New Roman"/>
          <w:sz w:val="24"/>
        </w:rPr>
        <w:t xml:space="preserve">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w:t>
      </w:r>
      <w:r w:rsidRPr="00194BC2">
        <w:rPr>
          <w:rFonts w:ascii="Times New Roman" w:hAnsi="Times New Roman"/>
          <w:sz w:val="24"/>
        </w:rPr>
        <w:lastRenderedPageBreak/>
        <w:t>руководителя организации и скрепленная печатью организации (по форме №6 к настоящему ПДО);</w:t>
      </w:r>
    </w:p>
    <w:p w:rsidR="007C09F4" w:rsidRPr="00194BC2" w:rsidRDefault="00C1217A" w:rsidP="007C09F4">
      <w:pPr>
        <w:pStyle w:val="a6"/>
        <w:numPr>
          <w:ilvl w:val="0"/>
          <w:numId w:val="2"/>
        </w:numPr>
        <w:jc w:val="both"/>
        <w:rPr>
          <w:rFonts w:ascii="Times New Roman" w:hAnsi="Times New Roman"/>
          <w:sz w:val="24"/>
        </w:rPr>
      </w:pPr>
      <w:r w:rsidRPr="00194BC2">
        <w:rPr>
          <w:rFonts w:ascii="Times New Roman" w:hAnsi="Times New Roman"/>
          <w:sz w:val="24"/>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007C09F4" w:rsidRPr="00194BC2">
        <w:rPr>
          <w:rFonts w:ascii="Times New Roman" w:hAnsi="Times New Roman"/>
          <w:sz w:val="24"/>
        </w:rPr>
        <w:t xml:space="preserve"> (по форме № 7 к настоящему ПДО);</w:t>
      </w:r>
    </w:p>
    <w:p w:rsidR="002B4C96" w:rsidRPr="00194BC2" w:rsidRDefault="00624887" w:rsidP="002B4C96">
      <w:pPr>
        <w:pStyle w:val="a6"/>
        <w:numPr>
          <w:ilvl w:val="0"/>
          <w:numId w:val="2"/>
        </w:numPr>
        <w:tabs>
          <w:tab w:val="left" w:pos="1418"/>
        </w:tabs>
        <w:contextualSpacing w:val="0"/>
        <w:jc w:val="both"/>
        <w:rPr>
          <w:rFonts w:ascii="Times New Roman" w:hAnsi="Times New Roman"/>
          <w:sz w:val="24"/>
        </w:rPr>
      </w:pPr>
      <w:r w:rsidRPr="00194BC2">
        <w:rPr>
          <w:rFonts w:ascii="Times New Roman" w:hAnsi="Times New Roman"/>
          <w:sz w:val="24"/>
        </w:rPr>
        <w:t xml:space="preserve">Копия </w:t>
      </w:r>
      <w:r w:rsidR="002B4C96" w:rsidRPr="00194BC2">
        <w:rPr>
          <w:rFonts w:ascii="Times New Roman" w:hAnsi="Times New Roman"/>
          <w:sz w:val="24"/>
        </w:rPr>
        <w:t xml:space="preserve"> «Отчета о прибылях и убытках» (за последние 3 года – 2014,2015,2016 г</w:t>
      </w:r>
      <w:r w:rsidR="00C1315A" w:rsidRPr="00194BC2">
        <w:rPr>
          <w:rFonts w:ascii="Times New Roman" w:hAnsi="Times New Roman"/>
          <w:sz w:val="24"/>
        </w:rPr>
        <w:t>.</w:t>
      </w:r>
      <w:r w:rsidR="002B4C96" w:rsidRPr="00194BC2">
        <w:rPr>
          <w:rFonts w:ascii="Times New Roman" w:hAnsi="Times New Roman"/>
          <w:sz w:val="24"/>
        </w:rPr>
        <w:t>г</w:t>
      </w:r>
      <w:r w:rsidR="00C1315A" w:rsidRPr="00194BC2">
        <w:rPr>
          <w:rFonts w:ascii="Times New Roman" w:hAnsi="Times New Roman"/>
          <w:sz w:val="24"/>
        </w:rPr>
        <w:t>.</w:t>
      </w:r>
      <w:r w:rsidR="002B4C96" w:rsidRPr="00194BC2">
        <w:rPr>
          <w:rFonts w:ascii="Times New Roman" w:hAnsi="Times New Roman"/>
          <w:sz w:val="24"/>
        </w:rPr>
        <w:t>), за подписью руководителя организации и скрепленн</w:t>
      </w:r>
      <w:r w:rsidR="005665EE" w:rsidRPr="00194BC2">
        <w:rPr>
          <w:rFonts w:ascii="Times New Roman" w:hAnsi="Times New Roman"/>
          <w:sz w:val="24"/>
        </w:rPr>
        <w:t>ая</w:t>
      </w:r>
      <w:r w:rsidR="002B4C96" w:rsidRPr="00194BC2">
        <w:rPr>
          <w:rFonts w:ascii="Times New Roman" w:hAnsi="Times New Roman"/>
          <w:sz w:val="24"/>
        </w:rPr>
        <w:t xml:space="preserve"> печатью организации;</w:t>
      </w:r>
    </w:p>
    <w:p w:rsidR="00465700" w:rsidRPr="00194BC2" w:rsidRDefault="00624887" w:rsidP="001A29AD">
      <w:pPr>
        <w:pStyle w:val="a6"/>
        <w:numPr>
          <w:ilvl w:val="0"/>
          <w:numId w:val="2"/>
        </w:numPr>
        <w:tabs>
          <w:tab w:val="left" w:pos="1418"/>
        </w:tabs>
        <w:contextualSpacing w:val="0"/>
        <w:jc w:val="both"/>
        <w:rPr>
          <w:rFonts w:ascii="Times New Roman" w:hAnsi="Times New Roman"/>
          <w:sz w:val="24"/>
        </w:rPr>
      </w:pPr>
      <w:r w:rsidRPr="00194BC2">
        <w:rPr>
          <w:rFonts w:ascii="Times New Roman" w:hAnsi="Times New Roman"/>
          <w:sz w:val="24"/>
        </w:rPr>
        <w:t>Копии Свидетельства о допуске к работам, оформленного в соответствии с приказом Министерства регионального развития РФ №</w:t>
      </w:r>
      <w:r w:rsidR="0048023C" w:rsidRPr="00194BC2">
        <w:rPr>
          <w:rFonts w:ascii="Times New Roman" w:hAnsi="Times New Roman"/>
          <w:sz w:val="24"/>
        </w:rPr>
        <w:t xml:space="preserve"> </w:t>
      </w:r>
      <w:r w:rsidRPr="00194BC2">
        <w:rPr>
          <w:rFonts w:ascii="Times New Roman" w:hAnsi="Times New Roman"/>
          <w:sz w:val="24"/>
        </w:rPr>
        <w:t>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r w:rsidR="00465700" w:rsidRPr="00194BC2">
        <w:rPr>
          <w:rFonts w:ascii="Times New Roman" w:hAnsi="Times New Roman"/>
          <w:sz w:val="24"/>
        </w:rPr>
        <w:t>, за подписью руководителя организации и скрепленн</w:t>
      </w:r>
      <w:r w:rsidR="005665EE" w:rsidRPr="00194BC2">
        <w:rPr>
          <w:rFonts w:ascii="Times New Roman" w:hAnsi="Times New Roman"/>
          <w:sz w:val="24"/>
        </w:rPr>
        <w:t>ая</w:t>
      </w:r>
      <w:r w:rsidR="00465700" w:rsidRPr="00194BC2">
        <w:rPr>
          <w:rFonts w:ascii="Times New Roman" w:hAnsi="Times New Roman"/>
          <w:sz w:val="24"/>
        </w:rPr>
        <w:t xml:space="preserve"> печатью организации;</w:t>
      </w:r>
    </w:p>
    <w:p w:rsidR="005665EE" w:rsidRPr="00194BC2" w:rsidRDefault="005665EE" w:rsidP="001A29AD">
      <w:pPr>
        <w:pStyle w:val="a6"/>
        <w:numPr>
          <w:ilvl w:val="0"/>
          <w:numId w:val="2"/>
        </w:numPr>
        <w:tabs>
          <w:tab w:val="left" w:pos="1418"/>
        </w:tabs>
        <w:contextualSpacing w:val="0"/>
        <w:jc w:val="both"/>
        <w:rPr>
          <w:rFonts w:ascii="Times New Roman" w:hAnsi="Times New Roman"/>
          <w:sz w:val="24"/>
        </w:rPr>
      </w:pPr>
      <w:r w:rsidRPr="00194BC2">
        <w:rPr>
          <w:rFonts w:ascii="Times New Roman" w:hAnsi="Times New Roman"/>
          <w:sz w:val="24"/>
        </w:rPr>
        <w:t xml:space="preserve">Копия </w:t>
      </w:r>
      <w:r w:rsidR="00C1315A" w:rsidRPr="00194BC2">
        <w:rPr>
          <w:rFonts w:ascii="Times New Roman" w:hAnsi="Times New Roman"/>
          <w:sz w:val="24"/>
        </w:rPr>
        <w:t>свидетельства системы менеджмента качества ISO 9001, ИСО 9001</w:t>
      </w:r>
      <w:r w:rsidRPr="00194BC2">
        <w:rPr>
          <w:rFonts w:ascii="Times New Roman" w:hAnsi="Times New Roman"/>
          <w:sz w:val="24"/>
        </w:rPr>
        <w:t>,</w:t>
      </w:r>
      <w:r w:rsidRPr="00194BC2">
        <w:t xml:space="preserve"> </w:t>
      </w:r>
      <w:r w:rsidRPr="00194BC2">
        <w:rPr>
          <w:rFonts w:ascii="Times New Roman" w:hAnsi="Times New Roman"/>
          <w:sz w:val="24"/>
        </w:rPr>
        <w:t>за подписью руководителя организации и скрепленная</w:t>
      </w:r>
      <w:r w:rsidR="00C1315A" w:rsidRPr="00194BC2">
        <w:rPr>
          <w:rFonts w:ascii="Times New Roman" w:hAnsi="Times New Roman"/>
          <w:sz w:val="24"/>
        </w:rPr>
        <w:t xml:space="preserve"> </w:t>
      </w:r>
      <w:r w:rsidRPr="00194BC2">
        <w:rPr>
          <w:rFonts w:ascii="Times New Roman" w:hAnsi="Times New Roman"/>
          <w:sz w:val="24"/>
        </w:rPr>
        <w:t>печатью организации;</w:t>
      </w:r>
    </w:p>
    <w:p w:rsidR="00C1315A" w:rsidRPr="00194BC2" w:rsidRDefault="00C1315A" w:rsidP="001A29AD">
      <w:pPr>
        <w:pStyle w:val="a6"/>
        <w:numPr>
          <w:ilvl w:val="0"/>
          <w:numId w:val="2"/>
        </w:numPr>
        <w:tabs>
          <w:tab w:val="left" w:pos="1418"/>
        </w:tabs>
        <w:contextualSpacing w:val="0"/>
        <w:jc w:val="both"/>
        <w:rPr>
          <w:rFonts w:ascii="Times New Roman" w:hAnsi="Times New Roman"/>
          <w:sz w:val="24"/>
        </w:rPr>
      </w:pPr>
      <w:r w:rsidRPr="00194BC2">
        <w:rPr>
          <w:rFonts w:ascii="Times New Roman" w:hAnsi="Times New Roman"/>
          <w:sz w:val="24"/>
        </w:rPr>
        <w:t>Копия свидетельства ISO 14001:2004, OHSAS 18001:2007, за подписью руководителя организации и скрепленная печатью организации;</w:t>
      </w:r>
    </w:p>
    <w:p w:rsidR="008E32E8" w:rsidRPr="00194BC2"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194BC2">
        <w:rPr>
          <w:rFonts w:ascii="Times New Roman" w:hAnsi="Times New Roman"/>
          <w:sz w:val="24"/>
        </w:rPr>
        <w:t>Перечень аффилированных организаций (</w:t>
      </w:r>
      <w:r w:rsidR="0037183C" w:rsidRPr="00194BC2">
        <w:rPr>
          <w:rFonts w:ascii="Times New Roman" w:hAnsi="Times New Roman"/>
          <w:sz w:val="24"/>
        </w:rPr>
        <w:t>Форма</w:t>
      </w:r>
      <w:r w:rsidRPr="00194BC2">
        <w:rPr>
          <w:rFonts w:ascii="Times New Roman" w:hAnsi="Times New Roman"/>
          <w:sz w:val="24"/>
        </w:rPr>
        <w:t xml:space="preserve"> №</w:t>
      </w:r>
      <w:r w:rsidR="00186AEA" w:rsidRPr="00194BC2">
        <w:rPr>
          <w:rFonts w:ascii="Times New Roman" w:hAnsi="Times New Roman"/>
          <w:sz w:val="24"/>
        </w:rPr>
        <w:t>5</w:t>
      </w:r>
      <w:r w:rsidRPr="00194BC2">
        <w:rPr>
          <w:rFonts w:ascii="Times New Roman" w:hAnsi="Times New Roman"/>
          <w:sz w:val="24"/>
        </w:rPr>
        <w:t xml:space="preserve"> к настоящему ПДО);</w:t>
      </w:r>
    </w:p>
    <w:p w:rsidR="00DE7BED" w:rsidRPr="00194BC2"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194BC2">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194BC2">
        <w:rPr>
          <w:rFonts w:ascii="Times New Roman" w:hAnsi="Times New Roman"/>
          <w:sz w:val="24"/>
        </w:rPr>
        <w:t xml:space="preserve">менее </w:t>
      </w:r>
      <w:r w:rsidR="00C805EF" w:rsidRPr="00194BC2">
        <w:rPr>
          <w:rFonts w:ascii="Times New Roman" w:hAnsi="Times New Roman"/>
          <w:sz w:val="24"/>
        </w:rPr>
        <w:t xml:space="preserve">2 </w:t>
      </w:r>
      <w:r w:rsidR="0088678C" w:rsidRPr="00194BC2">
        <w:rPr>
          <w:rFonts w:ascii="Times New Roman" w:hAnsi="Times New Roman"/>
          <w:sz w:val="24"/>
        </w:rPr>
        <w:t>(</w:t>
      </w:r>
      <w:r w:rsidR="00C805EF" w:rsidRPr="00194BC2">
        <w:rPr>
          <w:rFonts w:ascii="Times New Roman" w:hAnsi="Times New Roman"/>
          <w:sz w:val="24"/>
        </w:rPr>
        <w:t>двух</w:t>
      </w:r>
      <w:r w:rsidRPr="00194BC2">
        <w:rPr>
          <w:rFonts w:ascii="Times New Roman" w:hAnsi="Times New Roman"/>
          <w:sz w:val="24"/>
        </w:rPr>
        <w:t>) месяцев после даты окончания приема оферт;</w:t>
      </w:r>
    </w:p>
    <w:p w:rsidR="00EB3A9C" w:rsidRPr="00194BC2" w:rsidRDefault="00EB3A9C" w:rsidP="00EB3A9C">
      <w:pPr>
        <w:pStyle w:val="a6"/>
        <w:numPr>
          <w:ilvl w:val="0"/>
          <w:numId w:val="2"/>
        </w:numPr>
        <w:tabs>
          <w:tab w:val="left" w:pos="1418"/>
        </w:tabs>
        <w:ind w:left="1418" w:hanging="341"/>
        <w:contextualSpacing w:val="0"/>
        <w:jc w:val="both"/>
        <w:rPr>
          <w:rFonts w:ascii="Times New Roman" w:hAnsi="Times New Roman"/>
          <w:sz w:val="24"/>
        </w:rPr>
      </w:pPr>
      <w:r w:rsidRPr="00194BC2">
        <w:rPr>
          <w:rFonts w:ascii="Times New Roman" w:hAnsi="Times New Roman"/>
          <w:sz w:val="24"/>
        </w:rPr>
        <w:t>Письмо (Форма №1</w:t>
      </w:r>
      <w:r w:rsidR="00822262" w:rsidRPr="00194BC2">
        <w:rPr>
          <w:rFonts w:ascii="Times New Roman" w:hAnsi="Times New Roman"/>
          <w:sz w:val="24"/>
        </w:rPr>
        <w:t>2</w:t>
      </w:r>
      <w:r w:rsidRPr="00194BC2">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DE7BED" w:rsidRPr="00194BC2"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194BC2">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194BC2">
        <w:rPr>
          <w:rFonts w:ascii="Times New Roman" w:hAnsi="Times New Roman"/>
          <w:sz w:val="24"/>
        </w:rPr>
        <w:t xml:space="preserve"> со сквозной нумерацией</w:t>
      </w:r>
      <w:r w:rsidRPr="00194BC2">
        <w:rPr>
          <w:rFonts w:ascii="Times New Roman" w:hAnsi="Times New Roman"/>
          <w:sz w:val="24"/>
        </w:rPr>
        <w:t>);</w:t>
      </w:r>
    </w:p>
    <w:p w:rsidR="00DE7BED" w:rsidRPr="00194BC2" w:rsidRDefault="00DE7BED" w:rsidP="00DE7BED">
      <w:pPr>
        <w:ind w:firstLine="720"/>
        <w:jc w:val="both"/>
        <w:rPr>
          <w:rFonts w:ascii="Times New Roman" w:hAnsi="Times New Roman"/>
          <w:sz w:val="24"/>
        </w:rPr>
      </w:pPr>
      <w:r w:rsidRPr="00194BC2">
        <w:rPr>
          <w:rFonts w:ascii="Times New Roman" w:hAnsi="Times New Roman"/>
          <w:sz w:val="24"/>
        </w:rPr>
        <w:t>коммерческая часть:</w:t>
      </w:r>
    </w:p>
    <w:p w:rsidR="00DE7BED" w:rsidRPr="00194BC2"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194BC2">
        <w:rPr>
          <w:rFonts w:ascii="Times New Roman" w:hAnsi="Times New Roman"/>
          <w:sz w:val="24"/>
        </w:rPr>
        <w:t>Предложение о заключении договора с указанием цен, стоимости (</w:t>
      </w:r>
      <w:r w:rsidR="0037183C" w:rsidRPr="00194BC2">
        <w:rPr>
          <w:rFonts w:ascii="Times New Roman" w:hAnsi="Times New Roman"/>
          <w:sz w:val="24"/>
        </w:rPr>
        <w:t>Форма</w:t>
      </w:r>
      <w:r w:rsidR="00FA2773" w:rsidRPr="00194BC2">
        <w:rPr>
          <w:rFonts w:ascii="Times New Roman" w:hAnsi="Times New Roman"/>
          <w:sz w:val="24"/>
        </w:rPr>
        <w:t xml:space="preserve"> №</w:t>
      </w:r>
      <w:r w:rsidR="00BF375E" w:rsidRPr="00194BC2">
        <w:rPr>
          <w:rFonts w:ascii="Times New Roman" w:hAnsi="Times New Roman"/>
          <w:sz w:val="24"/>
        </w:rPr>
        <w:t>3</w:t>
      </w:r>
      <w:r w:rsidR="00FA2773" w:rsidRPr="00194BC2">
        <w:rPr>
          <w:rFonts w:ascii="Times New Roman" w:hAnsi="Times New Roman"/>
          <w:sz w:val="24"/>
        </w:rPr>
        <w:t xml:space="preserve">  ПДО)</w:t>
      </w:r>
      <w:r w:rsidRPr="00194BC2">
        <w:rPr>
          <w:rFonts w:ascii="Times New Roman" w:hAnsi="Times New Roman"/>
          <w:sz w:val="24"/>
        </w:rPr>
        <w:t>, подписанн</w:t>
      </w:r>
      <w:r w:rsidR="00FA2773" w:rsidRPr="00194BC2">
        <w:rPr>
          <w:rFonts w:ascii="Times New Roman" w:hAnsi="Times New Roman"/>
          <w:sz w:val="24"/>
        </w:rPr>
        <w:t>ое</w:t>
      </w:r>
      <w:r w:rsidRPr="00194BC2">
        <w:rPr>
          <w:rFonts w:ascii="Times New Roman" w:hAnsi="Times New Roman"/>
          <w:sz w:val="24"/>
        </w:rPr>
        <w:t xml:space="preserve"> уполномоченным лицом и заверенная печатью участника закупки);</w:t>
      </w:r>
    </w:p>
    <w:p w:rsidR="00DE7BED" w:rsidRPr="00194BC2" w:rsidRDefault="008C6979" w:rsidP="00DE7BED">
      <w:pPr>
        <w:pStyle w:val="a6"/>
        <w:numPr>
          <w:ilvl w:val="0"/>
          <w:numId w:val="2"/>
        </w:numPr>
        <w:ind w:left="1418" w:hanging="341"/>
        <w:contextualSpacing w:val="0"/>
        <w:jc w:val="both"/>
        <w:rPr>
          <w:rFonts w:ascii="Times New Roman" w:hAnsi="Times New Roman"/>
          <w:sz w:val="24"/>
        </w:rPr>
      </w:pPr>
      <w:r w:rsidRPr="00194BC2">
        <w:rPr>
          <w:rFonts w:ascii="Times New Roman" w:hAnsi="Times New Roman"/>
          <w:sz w:val="24"/>
        </w:rPr>
        <w:t xml:space="preserve">Подписанный договор </w:t>
      </w:r>
      <w:r w:rsidR="0048023C" w:rsidRPr="00194BC2">
        <w:rPr>
          <w:rFonts w:ascii="Times New Roman" w:hAnsi="Times New Roman"/>
          <w:sz w:val="24"/>
        </w:rPr>
        <w:t>ген</w:t>
      </w:r>
      <w:r w:rsidRPr="00194BC2">
        <w:rPr>
          <w:rFonts w:ascii="Times New Roman" w:hAnsi="Times New Roman"/>
          <w:sz w:val="24"/>
        </w:rPr>
        <w:t>подряда (</w:t>
      </w:r>
      <w:r w:rsidR="0037183C" w:rsidRPr="00194BC2">
        <w:rPr>
          <w:rFonts w:ascii="Times New Roman" w:hAnsi="Times New Roman"/>
          <w:sz w:val="24"/>
        </w:rPr>
        <w:t>Форма</w:t>
      </w:r>
      <w:r w:rsidRPr="00194BC2">
        <w:rPr>
          <w:rFonts w:ascii="Times New Roman" w:hAnsi="Times New Roman"/>
          <w:sz w:val="24"/>
        </w:rPr>
        <w:t xml:space="preserve"> №</w:t>
      </w:r>
      <w:r w:rsidR="00BF375E" w:rsidRPr="00194BC2">
        <w:rPr>
          <w:rFonts w:ascii="Times New Roman" w:hAnsi="Times New Roman"/>
          <w:sz w:val="24"/>
        </w:rPr>
        <w:t>4</w:t>
      </w:r>
      <w:r w:rsidRPr="00194BC2">
        <w:rPr>
          <w:rFonts w:ascii="Times New Roman" w:hAnsi="Times New Roman"/>
          <w:sz w:val="24"/>
        </w:rPr>
        <w:t xml:space="preserve"> ПДО)</w:t>
      </w:r>
      <w:r w:rsidR="0087067B" w:rsidRPr="00194BC2">
        <w:rPr>
          <w:rFonts w:ascii="Times New Roman" w:hAnsi="Times New Roman"/>
          <w:sz w:val="24"/>
        </w:rPr>
        <w:t xml:space="preserve"> с Приложениями к н</w:t>
      </w:r>
      <w:r w:rsidR="006E54D0" w:rsidRPr="00194BC2">
        <w:rPr>
          <w:rFonts w:ascii="Times New Roman" w:hAnsi="Times New Roman"/>
          <w:sz w:val="24"/>
        </w:rPr>
        <w:t>е</w:t>
      </w:r>
      <w:r w:rsidR="0087067B" w:rsidRPr="00194BC2">
        <w:rPr>
          <w:rFonts w:ascii="Times New Roman" w:hAnsi="Times New Roman"/>
          <w:sz w:val="24"/>
        </w:rPr>
        <w:t>м</w:t>
      </w:r>
      <w:r w:rsidRPr="00194BC2">
        <w:rPr>
          <w:rFonts w:ascii="Times New Roman" w:hAnsi="Times New Roman"/>
          <w:sz w:val="24"/>
        </w:rPr>
        <w:t>у</w:t>
      </w:r>
      <w:r w:rsidR="0087067B" w:rsidRPr="00194BC2">
        <w:rPr>
          <w:rFonts w:ascii="Times New Roman" w:hAnsi="Times New Roman"/>
          <w:sz w:val="24"/>
        </w:rPr>
        <w:t>, подписанные и скрепленные печатью организации в редакции Заказчика, в 2-х экземплярах</w:t>
      </w:r>
      <w:r w:rsidR="00C7476C" w:rsidRPr="00194BC2">
        <w:rPr>
          <w:rFonts w:ascii="Times New Roman" w:hAnsi="Times New Roman"/>
          <w:sz w:val="24"/>
        </w:rPr>
        <w:t xml:space="preserve"> (по каждому лоту отдельно)</w:t>
      </w:r>
      <w:r w:rsidR="0087067B" w:rsidRPr="00194BC2">
        <w:rPr>
          <w:rFonts w:ascii="Times New Roman" w:hAnsi="Times New Roman"/>
          <w:sz w:val="24"/>
        </w:rPr>
        <w:t>;</w:t>
      </w:r>
    </w:p>
    <w:p w:rsidR="000613D9" w:rsidRPr="00194BC2" w:rsidRDefault="00271056" w:rsidP="00480832">
      <w:pPr>
        <w:pStyle w:val="a6"/>
        <w:numPr>
          <w:ilvl w:val="0"/>
          <w:numId w:val="2"/>
        </w:numPr>
        <w:tabs>
          <w:tab w:val="left" w:pos="1418"/>
        </w:tabs>
        <w:ind w:left="1418" w:hanging="341"/>
        <w:contextualSpacing w:val="0"/>
        <w:jc w:val="both"/>
        <w:rPr>
          <w:rFonts w:ascii="Times New Roman" w:hAnsi="Times New Roman"/>
          <w:sz w:val="24"/>
        </w:rPr>
      </w:pPr>
      <w:r w:rsidRPr="00194BC2">
        <w:rPr>
          <w:rFonts w:ascii="Times New Roman" w:hAnsi="Times New Roman"/>
          <w:sz w:val="24"/>
        </w:rPr>
        <w:t xml:space="preserve">Протокол согласования договорной цены (Приложение №1 к Договору генподряда), составленный согласно выдаваемым Заказчиком ведомостям объёмов работ, </w:t>
      </w:r>
      <w:r w:rsidRPr="00194BC2">
        <w:rPr>
          <w:rFonts w:ascii="Times New Roman" w:hAnsi="Times New Roman"/>
          <w:b/>
          <w:sz w:val="24"/>
        </w:rPr>
        <w:t>с приложением обосновывающих сметных расчётов по всем видам работ</w:t>
      </w:r>
      <w:r w:rsidRPr="00194BC2">
        <w:rPr>
          <w:rFonts w:ascii="Times New Roman" w:hAnsi="Times New Roman"/>
          <w:sz w:val="24"/>
        </w:rPr>
        <w:t xml:space="preserve">, подписанный и скреплённый печатью организации в редакции Заказчика в </w:t>
      </w:r>
      <w:bookmarkStart w:id="0" w:name="_GoBack"/>
      <w:bookmarkEnd w:id="0"/>
      <w:r w:rsidRPr="00194BC2">
        <w:rPr>
          <w:rFonts w:ascii="Times New Roman" w:hAnsi="Times New Roman"/>
          <w:sz w:val="24"/>
        </w:rPr>
        <w:t>2-х экземплярах</w:t>
      </w:r>
      <w:r w:rsidR="00AA5D62" w:rsidRPr="00194BC2">
        <w:rPr>
          <w:rFonts w:ascii="Times New Roman" w:hAnsi="Times New Roman"/>
          <w:sz w:val="24"/>
        </w:rPr>
        <w:t xml:space="preserve">. Сметы на выполнение работ с </w:t>
      </w:r>
      <w:r w:rsidR="00AA5D62" w:rsidRPr="00194BC2">
        <w:rPr>
          <w:rFonts w:ascii="Times New Roman" w:hAnsi="Times New Roman"/>
          <w:sz w:val="24"/>
        </w:rPr>
        <w:lastRenderedPageBreak/>
        <w:t xml:space="preserve">указанием всех видов и объемов работ в соответствии с договором, а также применяемых расценок и расчетных коэффициентов </w:t>
      </w:r>
      <w:r w:rsidR="00AA5D62" w:rsidRPr="00194BC2">
        <w:rPr>
          <w:rFonts w:ascii="Times New Roman" w:hAnsi="Times New Roman"/>
          <w:b/>
          <w:sz w:val="24"/>
        </w:rPr>
        <w:t>в электронном виде в формате Word или Excel.</w:t>
      </w:r>
      <w:r w:rsidR="00AA5D62" w:rsidRPr="00194BC2">
        <w:rPr>
          <w:rFonts w:ascii="Times New Roman" w:hAnsi="Times New Roman"/>
          <w:sz w:val="24"/>
        </w:rPr>
        <w:t xml:space="preserve"> По результатам проведенной закупки Победитель предоставляет оригиналы сметных расчетов;</w:t>
      </w:r>
    </w:p>
    <w:p w:rsidR="000613D9" w:rsidRPr="00194BC2"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194BC2">
        <w:rPr>
          <w:rFonts w:ascii="Times New Roman" w:hAnsi="Times New Roman"/>
          <w:sz w:val="24"/>
        </w:rPr>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0613D9" w:rsidRPr="00194BC2"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194BC2">
        <w:rPr>
          <w:rFonts w:ascii="Times New Roman" w:hAnsi="Times New Roman"/>
          <w:sz w:val="24"/>
        </w:rPr>
        <w:t>Перечень материалов и оборудования поставки Заказчика (Приложение №5 к Договору генподряда), подписанный и скреплённый печатью организации в редакции Заказчика в 2-х экземплярах;</w:t>
      </w:r>
    </w:p>
    <w:p w:rsidR="000613D9" w:rsidRPr="00194BC2"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194BC2">
        <w:rPr>
          <w:rFonts w:ascii="Times New Roman" w:hAnsi="Times New Roman"/>
          <w:sz w:val="24"/>
        </w:rPr>
        <w:t>Регламент определения стоимости строительно-монтажных работ на последующие работы, до их полного завершения (приложение №3 к договору) подписанный и скреплённый печатью организации в редакции Заказчика в 2-х экземплярах;</w:t>
      </w:r>
    </w:p>
    <w:p w:rsidR="000613D9" w:rsidRPr="00194BC2" w:rsidRDefault="000613D9" w:rsidP="001A29AD">
      <w:pPr>
        <w:pStyle w:val="a6"/>
        <w:numPr>
          <w:ilvl w:val="0"/>
          <w:numId w:val="2"/>
        </w:numPr>
        <w:tabs>
          <w:tab w:val="left" w:pos="1418"/>
        </w:tabs>
        <w:ind w:left="1418" w:hanging="341"/>
        <w:contextualSpacing w:val="0"/>
        <w:jc w:val="both"/>
        <w:rPr>
          <w:rFonts w:ascii="Times New Roman" w:hAnsi="Times New Roman"/>
          <w:sz w:val="24"/>
        </w:rPr>
      </w:pPr>
      <w:r w:rsidRPr="00194BC2">
        <w:rPr>
          <w:rFonts w:ascii="Times New Roman" w:hAnsi="Times New Roman"/>
          <w:sz w:val="24"/>
        </w:rPr>
        <w:t>Регламент определения стоимости пусконаладочных работ на последующие работы, до полного завершения (приложение №4 к договору) подписанный и скреплённый печатью организации в редакции Заказчика в 2-х экземплярах;</w:t>
      </w:r>
    </w:p>
    <w:p w:rsidR="000613D9" w:rsidRPr="00194BC2"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194BC2">
        <w:rPr>
          <w:rFonts w:ascii="Times New Roman" w:hAnsi="Times New Roman"/>
          <w:sz w:val="24"/>
        </w:rPr>
        <w:t>График погашения авансовых платежей (приложение №6 к договору) – ПРИ НЕОБХОДИМОСТИ подписанный и скреплённый печатью организации в редакции Заказчика в 2-х экземплярах;</w:t>
      </w:r>
    </w:p>
    <w:p w:rsidR="000613D9" w:rsidRPr="00194BC2" w:rsidRDefault="000613D9" w:rsidP="00480832">
      <w:pPr>
        <w:pStyle w:val="a6"/>
        <w:numPr>
          <w:ilvl w:val="0"/>
          <w:numId w:val="2"/>
        </w:numPr>
        <w:tabs>
          <w:tab w:val="left" w:pos="1418"/>
        </w:tabs>
        <w:ind w:left="1418" w:hanging="341"/>
        <w:contextualSpacing w:val="0"/>
        <w:jc w:val="both"/>
        <w:rPr>
          <w:rFonts w:ascii="Times New Roman" w:hAnsi="Times New Roman"/>
          <w:sz w:val="24"/>
        </w:rPr>
      </w:pPr>
      <w:r w:rsidRPr="00194BC2">
        <w:rPr>
          <w:rFonts w:ascii="Times New Roman" w:hAnsi="Times New Roman"/>
          <w:sz w:val="24"/>
        </w:rPr>
        <w:t>Шкала штрафных санкций в области ПБ, ОТ и ОС (приложение №7 к договору) подписанный и скреплённый печатью организации в редакции Заказчика в 2-х экземплярах;</w:t>
      </w:r>
    </w:p>
    <w:p w:rsidR="000613D9" w:rsidRPr="00194BC2" w:rsidRDefault="000613D9" w:rsidP="000613D9">
      <w:pPr>
        <w:pStyle w:val="a6"/>
        <w:numPr>
          <w:ilvl w:val="0"/>
          <w:numId w:val="2"/>
        </w:numPr>
        <w:jc w:val="both"/>
        <w:rPr>
          <w:rFonts w:ascii="Times New Roman" w:hAnsi="Times New Roman"/>
          <w:sz w:val="24"/>
        </w:rPr>
      </w:pPr>
      <w:r w:rsidRPr="00194BC2">
        <w:rPr>
          <w:rFonts w:ascii="Times New Roman" w:hAnsi="Times New Roman"/>
          <w:sz w:val="24"/>
        </w:rPr>
        <w:t>Расчет строительства объекта,  за подписью руководителя организации и скрепленный печатью организации (Форма №</w:t>
      </w:r>
      <w:r w:rsidR="003A4C3A" w:rsidRPr="00194BC2">
        <w:rPr>
          <w:rFonts w:ascii="Times New Roman" w:hAnsi="Times New Roman"/>
          <w:sz w:val="24"/>
        </w:rPr>
        <w:t>8</w:t>
      </w:r>
      <w:r w:rsidR="00AA5D62" w:rsidRPr="00194BC2">
        <w:rPr>
          <w:rFonts w:ascii="Times New Roman" w:hAnsi="Times New Roman"/>
          <w:sz w:val="24"/>
        </w:rPr>
        <w:t xml:space="preserve"> ПДО). Форма Расчёта стоимости строительства также предоставляется  в электронном виде (Excel) в соответствии с приложением к ПДО, с заполненными графами в тыс. руб. без учёта НДС по видам затрат;</w:t>
      </w:r>
    </w:p>
    <w:p w:rsidR="00EB3A9C" w:rsidRPr="00194BC2" w:rsidRDefault="004A7F70" w:rsidP="00EB3A9C">
      <w:pPr>
        <w:pStyle w:val="a6"/>
        <w:numPr>
          <w:ilvl w:val="0"/>
          <w:numId w:val="2"/>
        </w:numPr>
        <w:jc w:val="both"/>
        <w:rPr>
          <w:rFonts w:ascii="Times New Roman" w:hAnsi="Times New Roman"/>
          <w:sz w:val="24"/>
        </w:rPr>
      </w:pPr>
      <w:r w:rsidRPr="00194BC2">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№11), подписанное уполномоченным лицом и заверенная печатью участника закупки)</w:t>
      </w:r>
      <w:r w:rsidR="00EB3A9C" w:rsidRPr="00194BC2">
        <w:rPr>
          <w:rFonts w:ascii="Times New Roman" w:hAnsi="Times New Roman"/>
          <w:sz w:val="24"/>
        </w:rPr>
        <w:t>.</w:t>
      </w:r>
    </w:p>
    <w:p w:rsidR="00DE7BED" w:rsidRPr="00194BC2" w:rsidRDefault="00DE7BED" w:rsidP="0048023C">
      <w:pPr>
        <w:pStyle w:val="a6"/>
        <w:numPr>
          <w:ilvl w:val="0"/>
          <w:numId w:val="2"/>
        </w:numPr>
        <w:contextualSpacing w:val="0"/>
        <w:jc w:val="both"/>
        <w:rPr>
          <w:rFonts w:ascii="Times New Roman" w:hAnsi="Times New Roman"/>
          <w:sz w:val="24"/>
        </w:rPr>
      </w:pPr>
      <w:r w:rsidRPr="00194BC2">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194BC2">
        <w:rPr>
          <w:rFonts w:ascii="Times New Roman" w:hAnsi="Times New Roman"/>
          <w:sz w:val="24"/>
        </w:rPr>
        <w:t xml:space="preserve"> со сквозной нумерацией</w:t>
      </w:r>
      <w:r w:rsidRPr="00194BC2">
        <w:rPr>
          <w:rFonts w:ascii="Times New Roman" w:hAnsi="Times New Roman"/>
          <w:sz w:val="24"/>
        </w:rPr>
        <w:t>).</w:t>
      </w:r>
    </w:p>
    <w:p w:rsidR="00DE7BED" w:rsidRPr="00194BC2" w:rsidRDefault="00DE7BED" w:rsidP="00DE7BED">
      <w:pPr>
        <w:ind w:firstLine="708"/>
        <w:jc w:val="both"/>
        <w:rPr>
          <w:rFonts w:ascii="Times New Roman" w:hAnsi="Times New Roman"/>
          <w:sz w:val="24"/>
        </w:rPr>
      </w:pPr>
      <w:r w:rsidRPr="00194BC2">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194BC2" w:rsidRDefault="00DE7BED" w:rsidP="00DE7BED">
      <w:pPr>
        <w:ind w:firstLine="708"/>
        <w:jc w:val="both"/>
        <w:rPr>
          <w:rFonts w:ascii="Times New Roman" w:hAnsi="Times New Roman"/>
          <w:sz w:val="24"/>
        </w:rPr>
      </w:pPr>
      <w:r w:rsidRPr="00194BC2">
        <w:rPr>
          <w:rFonts w:ascii="Times New Roman" w:hAnsi="Times New Roman"/>
          <w:sz w:val="24"/>
        </w:rPr>
        <w:t>Оферта предоставляется на русском языке.</w:t>
      </w:r>
    </w:p>
    <w:p w:rsidR="00DE7BED" w:rsidRPr="00194BC2" w:rsidRDefault="00DE7BED" w:rsidP="00DE7BED">
      <w:pPr>
        <w:ind w:firstLine="708"/>
        <w:jc w:val="both"/>
        <w:rPr>
          <w:rFonts w:ascii="Times New Roman" w:hAnsi="Times New Roman"/>
          <w:sz w:val="24"/>
        </w:rPr>
      </w:pPr>
      <w:r w:rsidRPr="00194BC2">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194BC2" w:rsidRDefault="00DE7BED" w:rsidP="00DE7BED">
      <w:pPr>
        <w:ind w:firstLine="708"/>
        <w:jc w:val="both"/>
        <w:rPr>
          <w:rFonts w:ascii="Times New Roman" w:hAnsi="Times New Roman"/>
          <w:sz w:val="24"/>
        </w:rPr>
      </w:pPr>
      <w:r w:rsidRPr="00194BC2">
        <w:rPr>
          <w:rFonts w:ascii="Times New Roman" w:hAnsi="Times New Roman"/>
          <w:sz w:val="24"/>
        </w:rPr>
        <w:lastRenderedPageBreak/>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194BC2"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194BC2">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194BC2" w:rsidRDefault="00DE7BED" w:rsidP="00DE7BED">
      <w:pPr>
        <w:ind w:firstLine="708"/>
        <w:jc w:val="both"/>
        <w:rPr>
          <w:rFonts w:ascii="Times New Roman" w:hAnsi="Times New Roman"/>
          <w:sz w:val="24"/>
        </w:rPr>
      </w:pPr>
      <w:r w:rsidRPr="00194BC2">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94BC2">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194BC2">
        <w:rPr>
          <w:rFonts w:ascii="Times New Roman" w:hAnsi="Times New Roman"/>
          <w:sz w:val="24"/>
        </w:rPr>
        <w:t>№</w:t>
      </w:r>
      <w:r w:rsidR="00A17E76" w:rsidRPr="00194BC2">
        <w:rPr>
          <w:rFonts w:ascii="Times New Roman" w:hAnsi="Times New Roman"/>
          <w:sz w:val="24"/>
        </w:rPr>
        <w:t>318</w:t>
      </w:r>
      <w:r w:rsidR="003523B8" w:rsidRPr="00194BC2">
        <w:rPr>
          <w:rFonts w:ascii="Times New Roman" w:hAnsi="Times New Roman"/>
          <w:sz w:val="24"/>
        </w:rPr>
        <w:t>-К</w:t>
      </w:r>
      <w:r w:rsidR="00FA2773" w:rsidRPr="00194BC2">
        <w:rPr>
          <w:rFonts w:ascii="Times New Roman" w:hAnsi="Times New Roman"/>
          <w:sz w:val="24"/>
        </w:rPr>
        <w:t>С</w:t>
      </w:r>
      <w:r w:rsidR="003523B8" w:rsidRPr="00194BC2">
        <w:rPr>
          <w:rFonts w:ascii="Times New Roman" w:hAnsi="Times New Roman"/>
          <w:sz w:val="24"/>
        </w:rPr>
        <w:t>-201</w:t>
      </w:r>
      <w:r w:rsidR="00765595" w:rsidRPr="00194BC2">
        <w:rPr>
          <w:rFonts w:ascii="Times New Roman" w:hAnsi="Times New Roman"/>
          <w:sz w:val="24"/>
        </w:rPr>
        <w:t>7</w:t>
      </w:r>
      <w:r w:rsidRPr="00194BC2">
        <w:rPr>
          <w:rFonts w:ascii="Times New Roman" w:hAnsi="Times New Roman"/>
          <w:color w:val="FF0000"/>
          <w:sz w:val="24"/>
        </w:rPr>
        <w:t xml:space="preserve"> </w:t>
      </w:r>
      <w:r w:rsidRPr="00194BC2">
        <w:rPr>
          <w:rFonts w:ascii="Times New Roman" w:hAnsi="Times New Roman"/>
          <w:sz w:val="24"/>
        </w:rPr>
        <w:t>от</w:t>
      </w:r>
      <w:r w:rsidRPr="00194BC2">
        <w:rPr>
          <w:rFonts w:ascii="Times New Roman" w:hAnsi="Times New Roman"/>
          <w:color w:val="FF0000"/>
          <w:sz w:val="24"/>
        </w:rPr>
        <w:t xml:space="preserve"> </w:t>
      </w:r>
      <w:r w:rsidR="00574ED4" w:rsidRPr="00194BC2">
        <w:rPr>
          <w:rFonts w:ascii="Times New Roman" w:hAnsi="Times New Roman"/>
          <w:sz w:val="24"/>
        </w:rPr>
        <w:t>13 июля 2017 года</w:t>
      </w:r>
      <w:r w:rsidRPr="00194BC2">
        <w:rPr>
          <w:rFonts w:ascii="Times New Roman" w:hAnsi="Times New Roman"/>
          <w:sz w:val="24"/>
        </w:rPr>
        <w:t>».</w:t>
      </w:r>
    </w:p>
    <w:p w:rsidR="00DE7BED" w:rsidRPr="00194BC2" w:rsidRDefault="00DE7BED" w:rsidP="00DE7BED">
      <w:pPr>
        <w:widowControl w:val="0"/>
        <w:overflowPunct w:val="0"/>
        <w:autoSpaceDE w:val="0"/>
        <w:autoSpaceDN w:val="0"/>
        <w:adjustRightInd w:val="0"/>
        <w:ind w:firstLine="708"/>
        <w:jc w:val="both"/>
        <w:rPr>
          <w:rFonts w:ascii="Times New Roman" w:hAnsi="Times New Roman"/>
          <w:sz w:val="24"/>
        </w:rPr>
      </w:pPr>
      <w:r w:rsidRPr="00194BC2">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194BC2" w:rsidRDefault="00DE7BED" w:rsidP="00DE7BED">
      <w:pPr>
        <w:pStyle w:val="a6"/>
        <w:numPr>
          <w:ilvl w:val="0"/>
          <w:numId w:val="2"/>
        </w:numPr>
        <w:ind w:left="1134" w:hanging="425"/>
        <w:contextualSpacing w:val="0"/>
        <w:jc w:val="both"/>
        <w:rPr>
          <w:rFonts w:ascii="Times New Roman" w:hAnsi="Times New Roman"/>
          <w:sz w:val="24"/>
        </w:rPr>
      </w:pPr>
      <w:r w:rsidRPr="00194BC2">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194BC2" w:rsidRDefault="00DE7BED" w:rsidP="00DE7BED">
      <w:pPr>
        <w:pStyle w:val="a6"/>
        <w:numPr>
          <w:ilvl w:val="0"/>
          <w:numId w:val="2"/>
        </w:numPr>
        <w:ind w:left="1134" w:hanging="425"/>
        <w:contextualSpacing w:val="0"/>
        <w:jc w:val="both"/>
        <w:rPr>
          <w:rFonts w:ascii="Times New Roman" w:hAnsi="Times New Roman"/>
          <w:sz w:val="24"/>
        </w:rPr>
      </w:pPr>
      <w:r w:rsidRPr="00194BC2">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194BC2" w:rsidRDefault="00DE7BED" w:rsidP="00DE7BED">
      <w:pPr>
        <w:pStyle w:val="a6"/>
        <w:numPr>
          <w:ilvl w:val="0"/>
          <w:numId w:val="2"/>
        </w:numPr>
        <w:ind w:left="1134" w:hanging="425"/>
        <w:contextualSpacing w:val="0"/>
        <w:jc w:val="both"/>
        <w:rPr>
          <w:rFonts w:ascii="Times New Roman" w:hAnsi="Times New Roman"/>
          <w:sz w:val="24"/>
        </w:rPr>
      </w:pPr>
      <w:r w:rsidRPr="00194BC2">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194BC2" w:rsidRDefault="00DE7BED" w:rsidP="00DE7BED">
      <w:pPr>
        <w:pStyle w:val="a6"/>
        <w:numPr>
          <w:ilvl w:val="0"/>
          <w:numId w:val="2"/>
        </w:numPr>
        <w:ind w:left="1134" w:hanging="425"/>
        <w:contextualSpacing w:val="0"/>
        <w:jc w:val="both"/>
        <w:rPr>
          <w:rFonts w:ascii="Times New Roman" w:hAnsi="Times New Roman"/>
          <w:sz w:val="24"/>
        </w:rPr>
      </w:pPr>
      <w:r w:rsidRPr="00194BC2">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194BC2">
        <w:rPr>
          <w:rFonts w:ascii="Times New Roman" w:hAnsi="Times New Roman"/>
          <w:sz w:val="24"/>
        </w:rPr>
        <w:t>.</w:t>
      </w:r>
    </w:p>
    <w:p w:rsidR="00DE7BED" w:rsidRPr="00194BC2"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194BC2">
        <w:rPr>
          <w:rFonts w:ascii="Times New Roman" w:hAnsi="Times New Roman"/>
          <w:sz w:val="24"/>
        </w:rPr>
        <w:t>Документы в конверте с пометкой «Оригинал» являются официальной офертой.</w:t>
      </w:r>
    </w:p>
    <w:p w:rsidR="00DE7BED" w:rsidRPr="00194BC2"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194BC2">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w:t>
      </w:r>
      <w:r w:rsidR="00A17425" w:rsidRPr="00194BC2">
        <w:rPr>
          <w:rFonts w:ascii="Times New Roman" w:hAnsi="Times New Roman"/>
          <w:kern w:val="28"/>
          <w:sz w:val="24"/>
        </w:rPr>
        <w:t>документов должны</w:t>
      </w:r>
      <w:r w:rsidRPr="00194BC2">
        <w:rPr>
          <w:rFonts w:ascii="Times New Roman" w:hAnsi="Times New Roman"/>
          <w:kern w:val="28"/>
          <w:sz w:val="24"/>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194BC2" w:rsidRDefault="00DE7BED" w:rsidP="00DE7BED">
      <w:pPr>
        <w:ind w:firstLine="708"/>
        <w:jc w:val="both"/>
        <w:rPr>
          <w:rFonts w:ascii="Times New Roman" w:hAnsi="Times New Roman"/>
          <w:sz w:val="24"/>
        </w:rPr>
      </w:pPr>
      <w:r w:rsidRPr="00194BC2">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194BC2">
        <w:rPr>
          <w:rFonts w:ascii="Times New Roman" w:hAnsi="Times New Roman"/>
          <w:sz w:val="24"/>
        </w:rPr>
        <w:t>1500</w:t>
      </w:r>
      <w:r w:rsidR="006372D9" w:rsidRPr="00194BC2">
        <w:rPr>
          <w:rFonts w:ascii="Times New Roman" w:hAnsi="Times New Roman"/>
          <w:sz w:val="24"/>
        </w:rPr>
        <w:t>23</w:t>
      </w:r>
      <w:r w:rsidR="003C412D" w:rsidRPr="00194BC2">
        <w:rPr>
          <w:rFonts w:ascii="Times New Roman" w:hAnsi="Times New Roman"/>
          <w:sz w:val="24"/>
        </w:rPr>
        <w:t>, г. Ярославль, Московский пр., д.130, в Тендерный комитет</w:t>
      </w:r>
      <w:r w:rsidRPr="00194BC2">
        <w:rPr>
          <w:rFonts w:ascii="Times New Roman" w:hAnsi="Times New Roman"/>
          <w:sz w:val="24"/>
        </w:rPr>
        <w:t>.</w:t>
      </w:r>
    </w:p>
    <w:p w:rsidR="00DE7BED" w:rsidRPr="00194BC2" w:rsidRDefault="00574ED4" w:rsidP="00DE7BED">
      <w:pPr>
        <w:ind w:left="708"/>
        <w:jc w:val="both"/>
        <w:rPr>
          <w:rFonts w:ascii="Times New Roman" w:hAnsi="Times New Roman"/>
          <w:b/>
          <w:sz w:val="24"/>
        </w:rPr>
      </w:pPr>
      <w:r w:rsidRPr="00194BC2">
        <w:rPr>
          <w:rFonts w:ascii="Times New Roman" w:hAnsi="Times New Roman"/>
          <w:b/>
          <w:sz w:val="24"/>
        </w:rPr>
        <w:t>Начало приема оферт – «13</w:t>
      </w:r>
      <w:r w:rsidR="00DE7BED" w:rsidRPr="00194BC2">
        <w:rPr>
          <w:rFonts w:ascii="Times New Roman" w:hAnsi="Times New Roman"/>
          <w:b/>
          <w:sz w:val="24"/>
        </w:rPr>
        <w:t>»</w:t>
      </w:r>
      <w:r w:rsidRPr="00194BC2">
        <w:rPr>
          <w:rFonts w:ascii="Times New Roman" w:hAnsi="Times New Roman"/>
          <w:b/>
          <w:sz w:val="24"/>
        </w:rPr>
        <w:t xml:space="preserve"> июля 2017 </w:t>
      </w:r>
      <w:r w:rsidR="00DE7BED" w:rsidRPr="00194BC2">
        <w:rPr>
          <w:rFonts w:ascii="Times New Roman" w:hAnsi="Times New Roman"/>
          <w:b/>
          <w:sz w:val="24"/>
        </w:rPr>
        <w:t>года.</w:t>
      </w:r>
    </w:p>
    <w:p w:rsidR="00DE7BED" w:rsidRPr="00194BC2" w:rsidRDefault="00DE7BED" w:rsidP="00DE7BED">
      <w:pPr>
        <w:ind w:left="708"/>
        <w:jc w:val="both"/>
        <w:rPr>
          <w:rFonts w:ascii="Times New Roman" w:hAnsi="Times New Roman"/>
          <w:b/>
          <w:sz w:val="24"/>
        </w:rPr>
      </w:pPr>
      <w:r w:rsidRPr="00194BC2">
        <w:rPr>
          <w:rFonts w:ascii="Times New Roman" w:hAnsi="Times New Roman"/>
          <w:b/>
          <w:sz w:val="24"/>
        </w:rPr>
        <w:t xml:space="preserve">Окончание приема оферт – </w:t>
      </w:r>
      <w:r w:rsidR="00574ED4" w:rsidRPr="00194BC2">
        <w:rPr>
          <w:rFonts w:ascii="Times New Roman" w:hAnsi="Times New Roman"/>
          <w:b/>
          <w:sz w:val="24"/>
        </w:rPr>
        <w:t>16:00 «27» июля 2017</w:t>
      </w:r>
      <w:r w:rsidRPr="00194BC2">
        <w:rPr>
          <w:rFonts w:ascii="Times New Roman" w:hAnsi="Times New Roman"/>
          <w:b/>
          <w:sz w:val="24"/>
        </w:rPr>
        <w:t xml:space="preserve"> года.</w:t>
      </w:r>
    </w:p>
    <w:p w:rsidR="00DE7BED" w:rsidRPr="00194BC2" w:rsidRDefault="00DE7BED" w:rsidP="00DE7BED">
      <w:pPr>
        <w:ind w:left="708"/>
        <w:jc w:val="both"/>
        <w:rPr>
          <w:rFonts w:ascii="Times New Roman" w:hAnsi="Times New Roman"/>
          <w:b/>
          <w:sz w:val="24"/>
        </w:rPr>
      </w:pPr>
      <w:r w:rsidRPr="00194BC2">
        <w:rPr>
          <w:rFonts w:ascii="Times New Roman" w:hAnsi="Times New Roman"/>
          <w:b/>
          <w:sz w:val="24"/>
        </w:rPr>
        <w:t>Срок для о</w:t>
      </w:r>
      <w:r w:rsidR="00E03336" w:rsidRPr="00194BC2">
        <w:rPr>
          <w:rFonts w:ascii="Times New Roman" w:hAnsi="Times New Roman"/>
          <w:b/>
          <w:sz w:val="24"/>
        </w:rPr>
        <w:t xml:space="preserve">пределения победителя – до «15» октября 2017 </w:t>
      </w:r>
      <w:r w:rsidRPr="00194BC2">
        <w:rPr>
          <w:rFonts w:ascii="Times New Roman" w:hAnsi="Times New Roman"/>
          <w:b/>
          <w:sz w:val="24"/>
        </w:rPr>
        <w:t>года.</w:t>
      </w:r>
    </w:p>
    <w:p w:rsidR="00DE7BED" w:rsidRPr="00194BC2" w:rsidRDefault="00DE7BED" w:rsidP="00DE7BED">
      <w:pPr>
        <w:ind w:firstLine="708"/>
        <w:jc w:val="both"/>
        <w:rPr>
          <w:rFonts w:ascii="Times New Roman" w:hAnsi="Times New Roman"/>
          <w:sz w:val="24"/>
        </w:rPr>
      </w:pPr>
      <w:r w:rsidRPr="00194BC2">
        <w:rPr>
          <w:rFonts w:ascii="Times New Roman" w:hAnsi="Times New Roman"/>
          <w:sz w:val="24"/>
        </w:rPr>
        <w:t>Оферты, полученные позже указанного срока, к рассмотрению не принимаются.</w:t>
      </w:r>
    </w:p>
    <w:p w:rsidR="00DE7BED" w:rsidRPr="00194BC2" w:rsidRDefault="00DE7BED" w:rsidP="00DE7BED">
      <w:pPr>
        <w:ind w:firstLine="708"/>
        <w:jc w:val="both"/>
        <w:rPr>
          <w:rFonts w:ascii="Times New Roman" w:hAnsi="Times New Roman"/>
          <w:sz w:val="24"/>
        </w:rPr>
      </w:pPr>
      <w:r w:rsidRPr="00194BC2">
        <w:rPr>
          <w:rFonts w:ascii="Times New Roman" w:hAnsi="Times New Roman"/>
          <w:sz w:val="24"/>
        </w:rPr>
        <w:t>Общество имеет право продлить срок приема оферт.</w:t>
      </w:r>
    </w:p>
    <w:p w:rsidR="00DE7BED" w:rsidRPr="00194BC2" w:rsidRDefault="00DE7BED" w:rsidP="00DE7BED">
      <w:pPr>
        <w:ind w:firstLine="708"/>
        <w:jc w:val="both"/>
        <w:rPr>
          <w:rFonts w:ascii="Times New Roman" w:hAnsi="Times New Roman"/>
          <w:sz w:val="24"/>
        </w:rPr>
      </w:pPr>
      <w:r w:rsidRPr="00194BC2">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194BC2" w:rsidRDefault="00DE7BED" w:rsidP="00DE7BED">
      <w:pPr>
        <w:ind w:firstLine="708"/>
        <w:jc w:val="both"/>
        <w:rPr>
          <w:rFonts w:ascii="Times New Roman" w:hAnsi="Times New Roman"/>
          <w:sz w:val="24"/>
        </w:rPr>
      </w:pPr>
      <w:r w:rsidRPr="00194BC2">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E03336" w:rsidRPr="00194BC2">
        <w:rPr>
          <w:rFonts w:ascii="Times New Roman" w:hAnsi="Times New Roman"/>
          <w:sz w:val="24"/>
        </w:rPr>
        <w:t xml:space="preserve">24» июля 2017 </w:t>
      </w:r>
      <w:r w:rsidRPr="00194BC2">
        <w:rPr>
          <w:rFonts w:ascii="Times New Roman" w:hAnsi="Times New Roman"/>
          <w:sz w:val="24"/>
        </w:rPr>
        <w:t xml:space="preserve">года. Ответ с разъяснениями вместе с указанием сути поступившего запроса одновременно будет </w:t>
      </w:r>
      <w:r w:rsidRPr="00194BC2">
        <w:rPr>
          <w:rFonts w:ascii="Times New Roman" w:hAnsi="Times New Roman"/>
          <w:sz w:val="24"/>
        </w:rPr>
        <w:lastRenderedPageBreak/>
        <w:t>доведен до сведения всех получателей настоящего предложения  без указания источника поступления.</w:t>
      </w:r>
    </w:p>
    <w:p w:rsidR="00DE7BED" w:rsidRPr="00194BC2" w:rsidRDefault="00DE7BED" w:rsidP="00DE7BED">
      <w:pPr>
        <w:ind w:firstLine="708"/>
        <w:jc w:val="both"/>
        <w:rPr>
          <w:rFonts w:ascii="Times New Roman" w:hAnsi="Times New Roman"/>
          <w:sz w:val="24"/>
        </w:rPr>
      </w:pPr>
      <w:r w:rsidRPr="00194BC2">
        <w:rPr>
          <w:rFonts w:ascii="Times New Roman" w:hAnsi="Times New Roman"/>
          <w:sz w:val="24"/>
        </w:rPr>
        <w:t>По вопросам технического характера обращаться:</w:t>
      </w:r>
    </w:p>
    <w:p w:rsidR="006C094E" w:rsidRPr="00194BC2" w:rsidRDefault="00394DEF" w:rsidP="006C094E">
      <w:pPr>
        <w:ind w:firstLine="567"/>
        <w:jc w:val="both"/>
        <w:rPr>
          <w:rFonts w:ascii="Times New Roman" w:hAnsi="Times New Roman"/>
          <w:sz w:val="24"/>
        </w:rPr>
      </w:pPr>
      <w:r w:rsidRPr="00194BC2">
        <w:rPr>
          <w:rFonts w:ascii="Times New Roman" w:hAnsi="Times New Roman"/>
          <w:sz w:val="24"/>
        </w:rPr>
        <w:t xml:space="preserve">Специалисту </w:t>
      </w:r>
      <w:r w:rsidR="006C094E" w:rsidRPr="00194BC2">
        <w:rPr>
          <w:rFonts w:ascii="Times New Roman" w:hAnsi="Times New Roman"/>
          <w:sz w:val="24"/>
        </w:rPr>
        <w:t>отдела зак</w:t>
      </w:r>
      <w:r w:rsidR="00E03336" w:rsidRPr="00194BC2">
        <w:rPr>
          <w:rFonts w:ascii="Times New Roman" w:hAnsi="Times New Roman"/>
          <w:sz w:val="24"/>
        </w:rPr>
        <w:t>упки услуг ОАО «Славнефть-ЯНОС» Бедареву Владимиру Александровичу.</w:t>
      </w:r>
    </w:p>
    <w:p w:rsidR="001A4135" w:rsidRPr="00194BC2" w:rsidRDefault="001A5C72" w:rsidP="001A4135">
      <w:pPr>
        <w:ind w:firstLine="567"/>
        <w:jc w:val="both"/>
        <w:rPr>
          <w:rFonts w:ascii="Times New Roman" w:hAnsi="Times New Roman"/>
          <w:sz w:val="24"/>
          <w:u w:val="single"/>
        </w:rPr>
      </w:pPr>
      <w:r w:rsidRPr="00194BC2">
        <w:rPr>
          <w:rFonts w:ascii="Times New Roman" w:hAnsi="Times New Roman"/>
          <w:sz w:val="24"/>
        </w:rPr>
        <w:t xml:space="preserve">Контактные данные: телефон: (4852) 49-87-31, факс (4852) 49-93-02, E-mail: </w:t>
      </w:r>
      <w:hyperlink r:id="rId8" w:history="1">
        <w:r w:rsidRPr="00194BC2">
          <w:rPr>
            <w:rStyle w:val="a8"/>
            <w:rFonts w:ascii="Times New Roman" w:hAnsi="Times New Roman"/>
            <w:sz w:val="24"/>
            <w:lang w:val="en-US"/>
          </w:rPr>
          <w:t>BedarevVA</w:t>
        </w:r>
        <w:r w:rsidRPr="00194BC2">
          <w:rPr>
            <w:rStyle w:val="a8"/>
            <w:rFonts w:ascii="Times New Roman" w:hAnsi="Times New Roman"/>
            <w:sz w:val="24"/>
          </w:rPr>
          <w:t>@</w:t>
        </w:r>
        <w:r w:rsidRPr="00194BC2">
          <w:rPr>
            <w:rStyle w:val="a8"/>
            <w:rFonts w:ascii="Times New Roman" w:hAnsi="Times New Roman"/>
            <w:sz w:val="24"/>
            <w:lang w:val="en-US"/>
          </w:rPr>
          <w:t>yanos</w:t>
        </w:r>
        <w:r w:rsidRPr="00194BC2">
          <w:rPr>
            <w:rStyle w:val="a8"/>
            <w:rFonts w:ascii="Times New Roman" w:hAnsi="Times New Roman"/>
            <w:sz w:val="24"/>
          </w:rPr>
          <w:t>.</w:t>
        </w:r>
        <w:r w:rsidRPr="00194BC2">
          <w:rPr>
            <w:rStyle w:val="a8"/>
            <w:rFonts w:ascii="Times New Roman" w:hAnsi="Times New Roman"/>
            <w:sz w:val="24"/>
            <w:lang w:val="en-US"/>
          </w:rPr>
          <w:t>slavneft</w:t>
        </w:r>
        <w:r w:rsidRPr="00194BC2">
          <w:rPr>
            <w:rStyle w:val="a8"/>
            <w:rFonts w:ascii="Times New Roman" w:hAnsi="Times New Roman"/>
            <w:sz w:val="24"/>
          </w:rPr>
          <w:t>.</w:t>
        </w:r>
        <w:r w:rsidRPr="00194BC2">
          <w:rPr>
            <w:rStyle w:val="a8"/>
            <w:rFonts w:ascii="Times New Roman" w:hAnsi="Times New Roman"/>
            <w:sz w:val="24"/>
            <w:lang w:val="en-US"/>
          </w:rPr>
          <w:t>ru</w:t>
        </w:r>
      </w:hyperlink>
    </w:p>
    <w:p w:rsidR="00DE7BED" w:rsidRPr="00194BC2" w:rsidRDefault="00DE7BED" w:rsidP="001A4135">
      <w:pPr>
        <w:ind w:firstLine="567"/>
        <w:jc w:val="both"/>
        <w:rPr>
          <w:rFonts w:ascii="Times New Roman" w:hAnsi="Times New Roman"/>
          <w:sz w:val="24"/>
        </w:rPr>
      </w:pPr>
      <w:r w:rsidRPr="00194BC2">
        <w:rPr>
          <w:rFonts w:ascii="Times New Roman" w:hAnsi="Times New Roman"/>
          <w:sz w:val="24"/>
        </w:rPr>
        <w:t>По вопросам организационного характера обращаться:</w:t>
      </w:r>
    </w:p>
    <w:p w:rsidR="00A17425" w:rsidRPr="00194BC2" w:rsidRDefault="00A17425" w:rsidP="00DE7BED">
      <w:pPr>
        <w:ind w:firstLine="708"/>
        <w:jc w:val="both"/>
        <w:rPr>
          <w:rFonts w:ascii="Times New Roman" w:hAnsi="Times New Roman"/>
          <w:sz w:val="24"/>
        </w:rPr>
      </w:pPr>
      <w:r w:rsidRPr="00194BC2">
        <w:rPr>
          <w:rFonts w:ascii="Times New Roman" w:hAnsi="Times New Roman"/>
          <w:sz w:val="24"/>
        </w:rPr>
        <w:t>Ведущему специалисту Тендерного комитета</w:t>
      </w:r>
    </w:p>
    <w:p w:rsidR="00E03336" w:rsidRPr="00194BC2" w:rsidRDefault="00E03336" w:rsidP="00DE7BED">
      <w:pPr>
        <w:ind w:firstLine="708"/>
        <w:jc w:val="both"/>
        <w:rPr>
          <w:rFonts w:ascii="Times New Roman" w:hAnsi="Times New Roman"/>
          <w:sz w:val="24"/>
        </w:rPr>
      </w:pPr>
      <w:r w:rsidRPr="00194BC2">
        <w:rPr>
          <w:rFonts w:ascii="Times New Roman" w:hAnsi="Times New Roman"/>
          <w:sz w:val="24"/>
        </w:rPr>
        <w:t xml:space="preserve">Груздеву Александру Александровичу </w:t>
      </w:r>
    </w:p>
    <w:p w:rsidR="00E03336" w:rsidRPr="00194BC2" w:rsidRDefault="00E03336" w:rsidP="00DE7BED">
      <w:pPr>
        <w:ind w:firstLine="708"/>
        <w:jc w:val="both"/>
        <w:rPr>
          <w:rFonts w:ascii="Times New Roman" w:hAnsi="Times New Roman"/>
          <w:sz w:val="24"/>
        </w:rPr>
      </w:pPr>
      <w:r w:rsidRPr="00194BC2">
        <w:rPr>
          <w:rFonts w:ascii="Times New Roman" w:hAnsi="Times New Roman"/>
          <w:sz w:val="24"/>
        </w:rPr>
        <w:t>К</w:t>
      </w:r>
      <w:r w:rsidR="00DE7BED" w:rsidRPr="00194BC2">
        <w:rPr>
          <w:rFonts w:ascii="Times New Roman" w:hAnsi="Times New Roman"/>
          <w:sz w:val="24"/>
        </w:rPr>
        <w:t>онтактные данные</w:t>
      </w:r>
      <w:r w:rsidRPr="00194BC2">
        <w:rPr>
          <w:rFonts w:ascii="Times New Roman" w:hAnsi="Times New Roman"/>
          <w:sz w:val="24"/>
        </w:rPr>
        <w:t>:</w:t>
      </w:r>
      <w:r w:rsidR="00A17425" w:rsidRPr="00194BC2">
        <w:rPr>
          <w:rFonts w:ascii="Times New Roman" w:hAnsi="Times New Roman"/>
          <w:sz w:val="24"/>
        </w:rPr>
        <w:t xml:space="preserve"> (4852) 49-82-64 факс (4852) 49-93-00</w:t>
      </w:r>
    </w:p>
    <w:p w:rsidR="00DE7BED" w:rsidRPr="00194BC2" w:rsidRDefault="00A17425" w:rsidP="00DE7BED">
      <w:pPr>
        <w:ind w:firstLine="708"/>
        <w:jc w:val="both"/>
        <w:rPr>
          <w:rFonts w:ascii="Times New Roman" w:hAnsi="Times New Roman"/>
          <w:sz w:val="24"/>
        </w:rPr>
      </w:pPr>
      <w:r w:rsidRPr="00194BC2">
        <w:rPr>
          <w:rFonts w:ascii="Times New Roman" w:hAnsi="Times New Roman"/>
          <w:sz w:val="24"/>
        </w:rPr>
        <w:t xml:space="preserve"> Е-</w:t>
      </w:r>
      <w:r w:rsidRPr="00194BC2">
        <w:rPr>
          <w:rFonts w:ascii="Times New Roman" w:hAnsi="Times New Roman"/>
          <w:sz w:val="24"/>
          <w:lang w:val="en-US"/>
        </w:rPr>
        <w:t>mail</w:t>
      </w:r>
      <w:r w:rsidRPr="00194BC2">
        <w:rPr>
          <w:rFonts w:ascii="Times New Roman" w:hAnsi="Times New Roman"/>
          <w:sz w:val="24"/>
        </w:rPr>
        <w:t>:</w:t>
      </w:r>
      <w:r w:rsidRPr="00194BC2">
        <w:rPr>
          <w:rFonts w:ascii="Times New Roman" w:hAnsi="Times New Roman"/>
          <w:sz w:val="24"/>
          <w:lang w:val="en-US"/>
        </w:rPr>
        <w:t>GruzdevAA</w:t>
      </w:r>
      <w:r w:rsidRPr="00194BC2">
        <w:rPr>
          <w:rFonts w:ascii="Times New Roman" w:hAnsi="Times New Roman"/>
          <w:sz w:val="24"/>
        </w:rPr>
        <w:t>@</w:t>
      </w:r>
      <w:r w:rsidRPr="00194BC2">
        <w:rPr>
          <w:rFonts w:ascii="Times New Roman" w:hAnsi="Times New Roman"/>
          <w:sz w:val="24"/>
          <w:lang w:val="en-US"/>
        </w:rPr>
        <w:t>yanos</w:t>
      </w:r>
      <w:r w:rsidRPr="00194BC2">
        <w:rPr>
          <w:rFonts w:ascii="Times New Roman" w:hAnsi="Times New Roman"/>
          <w:sz w:val="24"/>
        </w:rPr>
        <w:t>.</w:t>
      </w:r>
      <w:r w:rsidRPr="00194BC2">
        <w:rPr>
          <w:rFonts w:ascii="Times New Roman" w:hAnsi="Times New Roman"/>
          <w:sz w:val="24"/>
          <w:lang w:val="en-US"/>
        </w:rPr>
        <w:t>slavneft</w:t>
      </w:r>
      <w:r w:rsidRPr="00194BC2">
        <w:rPr>
          <w:rFonts w:ascii="Times New Roman" w:hAnsi="Times New Roman"/>
          <w:sz w:val="24"/>
        </w:rPr>
        <w:t>.</w:t>
      </w:r>
      <w:r w:rsidRPr="00194BC2">
        <w:rPr>
          <w:rFonts w:ascii="Times New Roman" w:hAnsi="Times New Roman"/>
          <w:sz w:val="24"/>
          <w:lang w:val="en-US"/>
        </w:rPr>
        <w:t>ru</w:t>
      </w:r>
    </w:p>
    <w:p w:rsidR="00DE7BED" w:rsidRPr="00194BC2" w:rsidRDefault="00DE7BED" w:rsidP="00DE7BED">
      <w:pPr>
        <w:ind w:firstLine="708"/>
        <w:jc w:val="both"/>
        <w:rPr>
          <w:rFonts w:ascii="Times New Roman" w:hAnsi="Times New Roman"/>
          <w:sz w:val="24"/>
        </w:rPr>
      </w:pPr>
      <w:r w:rsidRPr="00194BC2">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194BC2">
        <w:rPr>
          <w:rFonts w:ascii="Times New Roman" w:hAnsi="Times New Roman"/>
          <w:color w:val="0000FF"/>
          <w:sz w:val="24"/>
          <w:u w:val="single"/>
        </w:rPr>
        <w:t>http://www.refinery.yaroslavl.su/index.php?module=tend&amp;page=stop</w:t>
      </w:r>
      <w:r w:rsidRPr="00194BC2">
        <w:rPr>
          <w:rFonts w:ascii="Times New Roman" w:hAnsi="Times New Roman"/>
          <w:sz w:val="24"/>
        </w:rPr>
        <w:t>.</w:t>
      </w:r>
    </w:p>
    <w:p w:rsidR="00DE7BED" w:rsidRPr="00194BC2" w:rsidRDefault="00DE7BED" w:rsidP="00DE7BED">
      <w:pPr>
        <w:ind w:firstLine="720"/>
        <w:jc w:val="both"/>
        <w:rPr>
          <w:rFonts w:ascii="Times New Roman" w:hAnsi="Times New Roman"/>
          <w:b/>
          <w:sz w:val="24"/>
        </w:rPr>
      </w:pPr>
      <w:r w:rsidRPr="00194BC2">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194BC2" w:rsidRDefault="00DE7BED" w:rsidP="00DE7BED">
      <w:pPr>
        <w:ind w:firstLine="708"/>
        <w:jc w:val="both"/>
        <w:rPr>
          <w:rFonts w:ascii="Times New Roman" w:hAnsi="Times New Roman"/>
          <w:sz w:val="24"/>
        </w:rPr>
      </w:pPr>
      <w:r w:rsidRPr="00194BC2">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194BC2" w:rsidRDefault="00DE7BED" w:rsidP="00DE7BED">
      <w:pPr>
        <w:ind w:firstLine="708"/>
        <w:jc w:val="both"/>
        <w:rPr>
          <w:rFonts w:ascii="Times New Roman" w:hAnsi="Times New Roman"/>
          <w:sz w:val="24"/>
        </w:rPr>
      </w:pPr>
      <w:r w:rsidRPr="00194BC2">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194BC2" w:rsidRDefault="00DE7BED" w:rsidP="00DE7BED">
      <w:pPr>
        <w:pStyle w:val="a6"/>
        <w:numPr>
          <w:ilvl w:val="0"/>
          <w:numId w:val="2"/>
        </w:numPr>
        <w:ind w:left="1134" w:hanging="425"/>
        <w:contextualSpacing w:val="0"/>
        <w:jc w:val="both"/>
        <w:rPr>
          <w:rFonts w:ascii="Times New Roman" w:hAnsi="Times New Roman"/>
          <w:sz w:val="24"/>
        </w:rPr>
      </w:pPr>
      <w:r w:rsidRPr="00194BC2">
        <w:rPr>
          <w:rFonts w:ascii="Times New Roman" w:hAnsi="Times New Roman"/>
          <w:sz w:val="24"/>
        </w:rPr>
        <w:t>не подана ни одна оферта (с учетом оферт, отозванных участниками закупки);</w:t>
      </w:r>
    </w:p>
    <w:p w:rsidR="00DE7BED" w:rsidRPr="00194BC2" w:rsidRDefault="00DE7BED" w:rsidP="00DE7BED">
      <w:pPr>
        <w:pStyle w:val="a6"/>
        <w:numPr>
          <w:ilvl w:val="0"/>
          <w:numId w:val="2"/>
        </w:numPr>
        <w:ind w:left="1134" w:hanging="425"/>
        <w:contextualSpacing w:val="0"/>
        <w:jc w:val="both"/>
        <w:rPr>
          <w:rFonts w:ascii="Times New Roman" w:hAnsi="Times New Roman"/>
          <w:sz w:val="24"/>
        </w:rPr>
      </w:pPr>
      <w:r w:rsidRPr="00194BC2">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194BC2" w:rsidRDefault="00DE7BED" w:rsidP="00DE7BED">
      <w:pPr>
        <w:pStyle w:val="a6"/>
        <w:numPr>
          <w:ilvl w:val="0"/>
          <w:numId w:val="2"/>
        </w:numPr>
        <w:ind w:left="1134" w:hanging="425"/>
        <w:contextualSpacing w:val="0"/>
        <w:jc w:val="both"/>
        <w:rPr>
          <w:rFonts w:ascii="Times New Roman" w:hAnsi="Times New Roman"/>
          <w:sz w:val="24"/>
        </w:rPr>
      </w:pPr>
      <w:r w:rsidRPr="00194BC2">
        <w:rPr>
          <w:rFonts w:ascii="Times New Roman" w:hAnsi="Times New Roman"/>
          <w:sz w:val="24"/>
        </w:rPr>
        <w:t>все поданные оферты отклонены.</w:t>
      </w:r>
    </w:p>
    <w:p w:rsidR="00DE7BED" w:rsidRPr="00194BC2" w:rsidRDefault="00DE7BED" w:rsidP="00DE7BED">
      <w:pPr>
        <w:ind w:firstLine="708"/>
        <w:jc w:val="both"/>
        <w:rPr>
          <w:rFonts w:ascii="Times New Roman" w:hAnsi="Times New Roman"/>
          <w:sz w:val="24"/>
        </w:rPr>
      </w:pPr>
      <w:r w:rsidRPr="00194BC2">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194BC2" w:rsidRDefault="00DE7BED" w:rsidP="00DE7BED">
      <w:pPr>
        <w:ind w:firstLine="708"/>
        <w:jc w:val="both"/>
        <w:rPr>
          <w:rFonts w:ascii="Times New Roman" w:hAnsi="Times New Roman"/>
          <w:color w:val="FF0000"/>
          <w:sz w:val="24"/>
        </w:rPr>
      </w:pPr>
      <w:r w:rsidRPr="00194BC2">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194BC2">
        <w:rPr>
          <w:rFonts w:ascii="Times New Roman" w:hAnsi="Times New Roman"/>
          <w:color w:val="0000FF"/>
          <w:sz w:val="24"/>
          <w:u w:val="single"/>
        </w:rPr>
        <w:t>http://www.refinery.yaroslavl.su/index.php?module=tend&amp;page=stop</w:t>
      </w:r>
      <w:r w:rsidRPr="00194BC2">
        <w:rPr>
          <w:rFonts w:ascii="Times New Roman" w:hAnsi="Times New Roman"/>
          <w:color w:val="FF0000"/>
          <w:sz w:val="24"/>
        </w:rPr>
        <w:t>.</w:t>
      </w:r>
    </w:p>
    <w:p w:rsidR="00DE7BED" w:rsidRPr="00194BC2" w:rsidRDefault="00DE7BED" w:rsidP="00DE7BED">
      <w:pPr>
        <w:ind w:firstLine="708"/>
        <w:jc w:val="both"/>
        <w:rPr>
          <w:rFonts w:ascii="Times New Roman" w:hAnsi="Times New Roman"/>
          <w:sz w:val="24"/>
        </w:rPr>
      </w:pPr>
      <w:r w:rsidRPr="00194BC2">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194BC2" w:rsidRDefault="00DE7BED" w:rsidP="00DE7BED">
      <w:pPr>
        <w:ind w:firstLine="708"/>
        <w:jc w:val="both"/>
        <w:rPr>
          <w:rFonts w:ascii="Times New Roman" w:hAnsi="Times New Roman"/>
          <w:color w:val="FF0000"/>
          <w:sz w:val="24"/>
        </w:rPr>
      </w:pPr>
      <w:r w:rsidRPr="00194BC2">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w:t>
      </w:r>
      <w:r w:rsidRPr="00194BC2">
        <w:rPr>
          <w:rFonts w:ascii="Times New Roman" w:hAnsi="Times New Roman"/>
          <w:sz w:val="24"/>
        </w:rPr>
        <w:lastRenderedPageBreak/>
        <w:t xml:space="preserve">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194BC2">
        <w:rPr>
          <w:rFonts w:ascii="Times New Roman" w:hAnsi="Times New Roman"/>
          <w:color w:val="0000FF"/>
          <w:sz w:val="24"/>
          <w:u w:val="single"/>
        </w:rPr>
        <w:t>http://www.refinery.yaroslavl.su/index.php?module=tend&amp;page=stop</w:t>
      </w:r>
      <w:r w:rsidRPr="00194BC2">
        <w:rPr>
          <w:rFonts w:ascii="Times New Roman" w:hAnsi="Times New Roman"/>
          <w:color w:val="FF0000"/>
          <w:sz w:val="24"/>
        </w:rPr>
        <w:t>.</w:t>
      </w:r>
    </w:p>
    <w:p w:rsidR="00DE7BED" w:rsidRPr="00194BC2" w:rsidRDefault="00DE7BED" w:rsidP="00DE7BED">
      <w:pPr>
        <w:ind w:firstLine="708"/>
        <w:jc w:val="both"/>
        <w:rPr>
          <w:rFonts w:ascii="Times New Roman" w:hAnsi="Times New Roman"/>
          <w:sz w:val="24"/>
        </w:rPr>
      </w:pPr>
      <w:r w:rsidRPr="00194BC2">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194BC2" w:rsidRDefault="00577788" w:rsidP="00DE7BED">
      <w:pPr>
        <w:ind w:firstLine="708"/>
        <w:jc w:val="both"/>
        <w:rPr>
          <w:rFonts w:ascii="Times New Roman" w:hAnsi="Times New Roman"/>
          <w:sz w:val="24"/>
        </w:rPr>
      </w:pPr>
      <w:r w:rsidRPr="00194BC2">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194BC2" w:rsidRDefault="00DE7BED" w:rsidP="00DE7BED">
      <w:pPr>
        <w:ind w:firstLine="708"/>
        <w:jc w:val="both"/>
        <w:rPr>
          <w:rFonts w:ascii="Times New Roman" w:hAnsi="Times New Roman"/>
          <w:sz w:val="24"/>
        </w:rPr>
      </w:pPr>
      <w:r w:rsidRPr="00194BC2">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194BC2" w:rsidRDefault="00DE7BED" w:rsidP="00DE7BED">
      <w:pPr>
        <w:ind w:firstLine="708"/>
        <w:jc w:val="both"/>
        <w:rPr>
          <w:rFonts w:ascii="Times New Roman" w:hAnsi="Times New Roman"/>
          <w:sz w:val="24"/>
        </w:rPr>
      </w:pPr>
      <w:r w:rsidRPr="00194BC2">
        <w:rPr>
          <w:rFonts w:ascii="Times New Roman" w:hAnsi="Times New Roman"/>
          <w:sz w:val="24"/>
        </w:rPr>
        <w:t>Жалоба в письменном виде направляется в Тендерный комитет Общества по адресу</w:t>
      </w:r>
      <w:r w:rsidR="00B51481" w:rsidRPr="00194BC2">
        <w:rPr>
          <w:rFonts w:ascii="Times New Roman" w:hAnsi="Times New Roman"/>
          <w:sz w:val="24"/>
        </w:rPr>
        <w:t>:</w:t>
      </w:r>
      <w:r w:rsidRPr="00194BC2">
        <w:rPr>
          <w:rFonts w:ascii="Times New Roman" w:hAnsi="Times New Roman"/>
          <w:sz w:val="24"/>
        </w:rPr>
        <w:t xml:space="preserve"> </w:t>
      </w:r>
      <w:r w:rsidR="00B51481" w:rsidRPr="00194BC2">
        <w:rPr>
          <w:rFonts w:ascii="Times New Roman" w:hAnsi="Times New Roman"/>
          <w:sz w:val="24"/>
        </w:rPr>
        <w:t>1500</w:t>
      </w:r>
      <w:r w:rsidR="006372D9" w:rsidRPr="00194BC2">
        <w:rPr>
          <w:rFonts w:ascii="Times New Roman" w:hAnsi="Times New Roman"/>
          <w:sz w:val="24"/>
        </w:rPr>
        <w:t>23</w:t>
      </w:r>
      <w:r w:rsidR="00B51481" w:rsidRPr="00194BC2">
        <w:rPr>
          <w:rFonts w:ascii="Times New Roman" w:hAnsi="Times New Roman"/>
          <w:sz w:val="24"/>
        </w:rPr>
        <w:t>, г. Ярославль, Московский пр., д.130, в Тендерный комитет</w:t>
      </w:r>
      <w:r w:rsidRPr="00194BC2">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194BC2" w:rsidRDefault="00DE7BED" w:rsidP="00DE7BED">
      <w:pPr>
        <w:ind w:firstLine="708"/>
        <w:jc w:val="both"/>
        <w:rPr>
          <w:rFonts w:ascii="Times New Roman" w:hAnsi="Times New Roman"/>
          <w:sz w:val="24"/>
        </w:rPr>
      </w:pPr>
      <w:r w:rsidRPr="00194BC2">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94BC2" w:rsidRDefault="00DE7BED" w:rsidP="00DE7BED">
      <w:pPr>
        <w:ind w:firstLine="708"/>
        <w:jc w:val="both"/>
        <w:rPr>
          <w:rFonts w:ascii="Times New Roman" w:hAnsi="Times New Roman"/>
          <w:sz w:val="24"/>
        </w:rPr>
      </w:pPr>
      <w:r w:rsidRPr="00194BC2">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94BC2">
        <w:rPr>
          <w:rFonts w:ascii="Times New Roman" w:hAnsi="Times New Roman"/>
          <w:sz w:val="24"/>
        </w:rPr>
        <w:t>+7 (4852) 49-93-33, электронная почта hotline@yanos.slavneft.ru.</w:t>
      </w:r>
    </w:p>
    <w:p w:rsidR="00DE7BED" w:rsidRPr="00194BC2" w:rsidRDefault="00DE7BED" w:rsidP="00DE7BED">
      <w:pPr>
        <w:rPr>
          <w:rFonts w:ascii="Times New Roman" w:hAnsi="Times New Roman"/>
          <w:sz w:val="24"/>
        </w:rPr>
      </w:pPr>
      <w:r w:rsidRPr="00194BC2">
        <w:rPr>
          <w:rFonts w:ascii="Times New Roman" w:hAnsi="Times New Roman"/>
          <w:sz w:val="24"/>
        </w:rPr>
        <w:t>Перечень документов в сост</w:t>
      </w:r>
      <w:r w:rsidR="00E85DE8" w:rsidRPr="00194BC2">
        <w:rPr>
          <w:rFonts w:ascii="Times New Roman" w:hAnsi="Times New Roman"/>
          <w:sz w:val="24"/>
        </w:rPr>
        <w:t>аве Предложения делать оферты №</w:t>
      </w:r>
      <w:r w:rsidR="00A17E76" w:rsidRPr="00194BC2">
        <w:rPr>
          <w:rFonts w:ascii="Times New Roman" w:hAnsi="Times New Roman"/>
          <w:sz w:val="24"/>
        </w:rPr>
        <w:t>318</w:t>
      </w:r>
      <w:r w:rsidR="00D549DA" w:rsidRPr="00194BC2">
        <w:rPr>
          <w:rFonts w:ascii="Times New Roman" w:hAnsi="Times New Roman"/>
          <w:sz w:val="24"/>
        </w:rPr>
        <w:t>-КС</w:t>
      </w:r>
      <w:r w:rsidR="00E85DE8" w:rsidRPr="00194BC2">
        <w:rPr>
          <w:rFonts w:ascii="Times New Roman" w:hAnsi="Times New Roman"/>
          <w:sz w:val="24"/>
        </w:rPr>
        <w:t>-201</w:t>
      </w:r>
      <w:r w:rsidR="00765595" w:rsidRPr="00194BC2">
        <w:rPr>
          <w:rFonts w:ascii="Times New Roman" w:hAnsi="Times New Roman"/>
          <w:sz w:val="24"/>
        </w:rPr>
        <w:t>7</w:t>
      </w:r>
      <w:r w:rsidR="00A17425" w:rsidRPr="00194BC2">
        <w:rPr>
          <w:rFonts w:ascii="Times New Roman" w:hAnsi="Times New Roman"/>
          <w:sz w:val="24"/>
        </w:rPr>
        <w:t xml:space="preserve"> от 13.07.2017</w:t>
      </w:r>
      <w:r w:rsidRPr="00194BC2">
        <w:rPr>
          <w:rFonts w:ascii="Times New Roman" w:hAnsi="Times New Roman"/>
          <w:sz w:val="24"/>
        </w:rPr>
        <w:t>:</w:t>
      </w:r>
    </w:p>
    <w:p w:rsidR="00DE7BED" w:rsidRPr="00194BC2" w:rsidRDefault="00DE7BED" w:rsidP="00DE7BED">
      <w:pPr>
        <w:rPr>
          <w:rFonts w:ascii="Times New Roman" w:hAnsi="Times New Roman"/>
          <w:sz w:val="24"/>
        </w:rPr>
      </w:pPr>
      <w:r w:rsidRPr="00194BC2">
        <w:rPr>
          <w:rFonts w:ascii="Times New Roman" w:hAnsi="Times New Roman"/>
          <w:sz w:val="24"/>
        </w:rPr>
        <w:t>1. Извещение о проведении тендера (настоящий документ) в 1 экз.</w:t>
      </w:r>
    </w:p>
    <w:p w:rsidR="00DE7BED" w:rsidRPr="00194BC2" w:rsidRDefault="00DE7BED" w:rsidP="00DE7BED">
      <w:pPr>
        <w:rPr>
          <w:rFonts w:ascii="Times New Roman" w:hAnsi="Times New Roman"/>
          <w:sz w:val="24"/>
        </w:rPr>
      </w:pPr>
      <w:r w:rsidRPr="00194BC2">
        <w:rPr>
          <w:rFonts w:ascii="Times New Roman" w:hAnsi="Times New Roman"/>
          <w:sz w:val="24"/>
        </w:rPr>
        <w:t>2. Требования к предмету оферты в 1 экз.</w:t>
      </w:r>
      <w:r w:rsidR="002C40E6" w:rsidRPr="00194BC2">
        <w:rPr>
          <w:rFonts w:ascii="Times New Roman" w:hAnsi="Times New Roman"/>
          <w:sz w:val="24"/>
        </w:rPr>
        <w:t xml:space="preserve"> (</w:t>
      </w:r>
      <w:r w:rsidR="00D54AA2" w:rsidRPr="00194BC2">
        <w:rPr>
          <w:rFonts w:ascii="Times New Roman" w:hAnsi="Times New Roman"/>
          <w:sz w:val="24"/>
        </w:rPr>
        <w:t xml:space="preserve">Форма </w:t>
      </w:r>
      <w:r w:rsidR="002C40E6" w:rsidRPr="00194BC2">
        <w:rPr>
          <w:rFonts w:ascii="Times New Roman" w:hAnsi="Times New Roman"/>
          <w:sz w:val="24"/>
        </w:rPr>
        <w:t>№ 1).</w:t>
      </w:r>
    </w:p>
    <w:p w:rsidR="00DE7BED" w:rsidRPr="00194BC2" w:rsidRDefault="00763AF5" w:rsidP="00DE7BED">
      <w:pPr>
        <w:rPr>
          <w:rFonts w:ascii="Times New Roman" w:hAnsi="Times New Roman"/>
          <w:sz w:val="24"/>
        </w:rPr>
      </w:pPr>
      <w:r w:rsidRPr="00194BC2">
        <w:rPr>
          <w:rFonts w:ascii="Times New Roman" w:hAnsi="Times New Roman"/>
          <w:sz w:val="24"/>
        </w:rPr>
        <w:t>3</w:t>
      </w:r>
      <w:r w:rsidR="00D55F59" w:rsidRPr="00194BC2">
        <w:rPr>
          <w:rFonts w:ascii="Times New Roman" w:hAnsi="Times New Roman"/>
          <w:sz w:val="24"/>
        </w:rPr>
        <w:t xml:space="preserve">. </w:t>
      </w:r>
      <w:r w:rsidR="00DE7BED" w:rsidRPr="00194BC2">
        <w:rPr>
          <w:rFonts w:ascii="Times New Roman" w:hAnsi="Times New Roman"/>
          <w:sz w:val="24"/>
        </w:rPr>
        <w:t>Извещение о согласии сделать оферту  в 1 экз.</w:t>
      </w:r>
      <w:r w:rsidR="002C40E6" w:rsidRPr="00194BC2">
        <w:rPr>
          <w:rFonts w:ascii="Times New Roman" w:hAnsi="Times New Roman"/>
          <w:sz w:val="24"/>
        </w:rPr>
        <w:t xml:space="preserve"> (</w:t>
      </w:r>
      <w:r w:rsidR="00D54AA2" w:rsidRPr="00194BC2">
        <w:rPr>
          <w:rFonts w:ascii="Times New Roman" w:hAnsi="Times New Roman"/>
          <w:sz w:val="24"/>
        </w:rPr>
        <w:t xml:space="preserve">Форма </w:t>
      </w:r>
      <w:r w:rsidR="002C40E6" w:rsidRPr="00194BC2">
        <w:rPr>
          <w:rFonts w:ascii="Times New Roman" w:hAnsi="Times New Roman"/>
          <w:sz w:val="24"/>
        </w:rPr>
        <w:t xml:space="preserve">№ </w:t>
      </w:r>
      <w:r w:rsidR="00D27E52" w:rsidRPr="00194BC2">
        <w:rPr>
          <w:rFonts w:ascii="Times New Roman" w:hAnsi="Times New Roman"/>
          <w:sz w:val="24"/>
        </w:rPr>
        <w:t>2</w:t>
      </w:r>
      <w:r w:rsidR="002C40E6" w:rsidRPr="00194BC2">
        <w:rPr>
          <w:rFonts w:ascii="Times New Roman" w:hAnsi="Times New Roman"/>
          <w:sz w:val="24"/>
        </w:rPr>
        <w:t>).</w:t>
      </w:r>
    </w:p>
    <w:p w:rsidR="00DE7BED" w:rsidRPr="00194BC2" w:rsidRDefault="0080562C" w:rsidP="00DE7BED">
      <w:pPr>
        <w:rPr>
          <w:rFonts w:ascii="Times New Roman" w:hAnsi="Times New Roman"/>
          <w:sz w:val="24"/>
        </w:rPr>
      </w:pPr>
      <w:r w:rsidRPr="00194BC2">
        <w:rPr>
          <w:rFonts w:ascii="Times New Roman" w:hAnsi="Times New Roman"/>
          <w:sz w:val="24"/>
        </w:rPr>
        <w:t>4</w:t>
      </w:r>
      <w:r w:rsidR="00DE7BED" w:rsidRPr="00194BC2">
        <w:rPr>
          <w:rFonts w:ascii="Times New Roman" w:hAnsi="Times New Roman"/>
          <w:sz w:val="24"/>
        </w:rPr>
        <w:t>. Предложение о заключении договора в 1 экз.</w:t>
      </w:r>
      <w:r w:rsidR="002C40E6" w:rsidRPr="00194BC2">
        <w:rPr>
          <w:rFonts w:ascii="Times New Roman" w:hAnsi="Times New Roman"/>
          <w:sz w:val="24"/>
        </w:rPr>
        <w:t xml:space="preserve"> (</w:t>
      </w:r>
      <w:r w:rsidR="00D54AA2" w:rsidRPr="00194BC2">
        <w:rPr>
          <w:rFonts w:ascii="Times New Roman" w:hAnsi="Times New Roman"/>
          <w:sz w:val="24"/>
        </w:rPr>
        <w:t>Форма</w:t>
      </w:r>
      <w:r w:rsidR="00D27E52" w:rsidRPr="00194BC2">
        <w:rPr>
          <w:rFonts w:ascii="Times New Roman" w:hAnsi="Times New Roman"/>
          <w:sz w:val="24"/>
        </w:rPr>
        <w:t xml:space="preserve"> № 3</w:t>
      </w:r>
      <w:r w:rsidR="002C40E6" w:rsidRPr="00194BC2">
        <w:rPr>
          <w:rFonts w:ascii="Times New Roman" w:hAnsi="Times New Roman"/>
          <w:sz w:val="24"/>
        </w:rPr>
        <w:t>).</w:t>
      </w:r>
    </w:p>
    <w:p w:rsidR="00763AF5" w:rsidRPr="00194BC2" w:rsidRDefault="0080562C" w:rsidP="00DE7BED">
      <w:pPr>
        <w:rPr>
          <w:rFonts w:ascii="Times New Roman" w:hAnsi="Times New Roman"/>
          <w:sz w:val="24"/>
        </w:rPr>
      </w:pPr>
      <w:r w:rsidRPr="00194BC2">
        <w:rPr>
          <w:rFonts w:ascii="Times New Roman" w:hAnsi="Times New Roman"/>
          <w:sz w:val="24"/>
        </w:rPr>
        <w:t>5</w:t>
      </w:r>
      <w:r w:rsidR="00763AF5" w:rsidRPr="00194BC2">
        <w:rPr>
          <w:rFonts w:ascii="Times New Roman" w:hAnsi="Times New Roman"/>
          <w:sz w:val="24"/>
        </w:rPr>
        <w:t xml:space="preserve">. Проект Договора </w:t>
      </w:r>
      <w:r w:rsidR="0048023C" w:rsidRPr="00194BC2">
        <w:rPr>
          <w:rFonts w:ascii="Times New Roman" w:hAnsi="Times New Roman"/>
          <w:sz w:val="24"/>
        </w:rPr>
        <w:t>Ген</w:t>
      </w:r>
      <w:r w:rsidR="00763AF5" w:rsidRPr="00194BC2">
        <w:rPr>
          <w:rFonts w:ascii="Times New Roman" w:hAnsi="Times New Roman"/>
          <w:sz w:val="24"/>
        </w:rPr>
        <w:t xml:space="preserve">подряда </w:t>
      </w:r>
      <w:r w:rsidR="00682F70" w:rsidRPr="00194BC2">
        <w:rPr>
          <w:rFonts w:ascii="Times New Roman" w:hAnsi="Times New Roman"/>
          <w:sz w:val="24"/>
        </w:rPr>
        <w:t xml:space="preserve"> с приложениями </w:t>
      </w:r>
      <w:r w:rsidR="00763AF5" w:rsidRPr="00194BC2">
        <w:rPr>
          <w:rFonts w:ascii="Times New Roman" w:hAnsi="Times New Roman"/>
          <w:sz w:val="24"/>
        </w:rPr>
        <w:t>в 1 экз.</w:t>
      </w:r>
      <w:r w:rsidR="002C40E6" w:rsidRPr="00194BC2">
        <w:rPr>
          <w:rFonts w:ascii="Times New Roman" w:hAnsi="Times New Roman"/>
          <w:sz w:val="24"/>
        </w:rPr>
        <w:t xml:space="preserve"> (</w:t>
      </w:r>
      <w:r w:rsidR="00D54AA2" w:rsidRPr="00194BC2">
        <w:rPr>
          <w:rFonts w:ascii="Times New Roman" w:hAnsi="Times New Roman"/>
          <w:sz w:val="24"/>
        </w:rPr>
        <w:t>Форма</w:t>
      </w:r>
      <w:r w:rsidR="00D27E52" w:rsidRPr="00194BC2">
        <w:rPr>
          <w:rFonts w:ascii="Times New Roman" w:hAnsi="Times New Roman"/>
          <w:sz w:val="24"/>
        </w:rPr>
        <w:t xml:space="preserve"> № 4</w:t>
      </w:r>
      <w:r w:rsidR="002C40E6" w:rsidRPr="00194BC2">
        <w:rPr>
          <w:rFonts w:ascii="Times New Roman" w:hAnsi="Times New Roman"/>
          <w:sz w:val="24"/>
        </w:rPr>
        <w:t>).</w:t>
      </w:r>
    </w:p>
    <w:p w:rsidR="00DE7BED" w:rsidRPr="00194BC2" w:rsidRDefault="0080562C" w:rsidP="00DE7BED">
      <w:pPr>
        <w:rPr>
          <w:rFonts w:ascii="Times New Roman" w:hAnsi="Times New Roman"/>
          <w:sz w:val="24"/>
        </w:rPr>
      </w:pPr>
      <w:r w:rsidRPr="00194BC2">
        <w:rPr>
          <w:rFonts w:ascii="Times New Roman" w:hAnsi="Times New Roman"/>
          <w:sz w:val="24"/>
        </w:rPr>
        <w:t>6</w:t>
      </w:r>
      <w:r w:rsidR="00DE7BED" w:rsidRPr="00194BC2">
        <w:rPr>
          <w:rFonts w:ascii="Times New Roman" w:hAnsi="Times New Roman"/>
          <w:sz w:val="24"/>
        </w:rPr>
        <w:t>. Пере</w:t>
      </w:r>
      <w:r w:rsidR="00D55F59" w:rsidRPr="00194BC2">
        <w:rPr>
          <w:rFonts w:ascii="Times New Roman" w:hAnsi="Times New Roman"/>
          <w:sz w:val="24"/>
        </w:rPr>
        <w:t>чень аффилированных организаций</w:t>
      </w:r>
      <w:r w:rsidR="00DE7BED" w:rsidRPr="00194BC2">
        <w:rPr>
          <w:rFonts w:ascii="Times New Roman" w:hAnsi="Times New Roman"/>
          <w:sz w:val="24"/>
        </w:rPr>
        <w:t xml:space="preserve"> в 1 экз.</w:t>
      </w:r>
      <w:r w:rsidR="002C40E6" w:rsidRPr="00194BC2">
        <w:rPr>
          <w:rFonts w:ascii="Times New Roman" w:hAnsi="Times New Roman"/>
          <w:sz w:val="24"/>
        </w:rPr>
        <w:t xml:space="preserve"> (</w:t>
      </w:r>
      <w:r w:rsidR="00D54AA2" w:rsidRPr="00194BC2">
        <w:rPr>
          <w:rFonts w:ascii="Times New Roman" w:hAnsi="Times New Roman"/>
          <w:sz w:val="24"/>
        </w:rPr>
        <w:t>Форма</w:t>
      </w:r>
      <w:r w:rsidR="002C40E6" w:rsidRPr="00194BC2">
        <w:rPr>
          <w:rFonts w:ascii="Times New Roman" w:hAnsi="Times New Roman"/>
          <w:sz w:val="24"/>
        </w:rPr>
        <w:t xml:space="preserve"> № </w:t>
      </w:r>
      <w:r w:rsidR="00D27E52" w:rsidRPr="00194BC2">
        <w:rPr>
          <w:rFonts w:ascii="Times New Roman" w:hAnsi="Times New Roman"/>
          <w:sz w:val="24"/>
        </w:rPr>
        <w:t>5</w:t>
      </w:r>
      <w:r w:rsidR="002C40E6" w:rsidRPr="00194BC2">
        <w:rPr>
          <w:rFonts w:ascii="Times New Roman" w:hAnsi="Times New Roman"/>
          <w:sz w:val="24"/>
        </w:rPr>
        <w:t>).</w:t>
      </w:r>
    </w:p>
    <w:p w:rsidR="00923CDA" w:rsidRPr="00194BC2" w:rsidRDefault="0080562C" w:rsidP="00923CDA">
      <w:pPr>
        <w:rPr>
          <w:rFonts w:ascii="Times New Roman" w:hAnsi="Times New Roman"/>
          <w:sz w:val="24"/>
        </w:rPr>
      </w:pPr>
      <w:r w:rsidRPr="00194BC2">
        <w:rPr>
          <w:rFonts w:ascii="Times New Roman" w:hAnsi="Times New Roman"/>
          <w:sz w:val="24"/>
        </w:rPr>
        <w:lastRenderedPageBreak/>
        <w:t>7</w:t>
      </w:r>
      <w:r w:rsidR="00923CDA" w:rsidRPr="00194BC2">
        <w:rPr>
          <w:rFonts w:ascii="Times New Roman" w:hAnsi="Times New Roman"/>
          <w:sz w:val="24"/>
        </w:rPr>
        <w:t xml:space="preserve">. </w:t>
      </w:r>
      <w:r w:rsidR="00D55F59" w:rsidRPr="00194BC2">
        <w:rPr>
          <w:rFonts w:ascii="Times New Roman" w:hAnsi="Times New Roman"/>
          <w:sz w:val="24"/>
        </w:rPr>
        <w:t>С</w:t>
      </w:r>
      <w:r w:rsidR="00923CDA" w:rsidRPr="00194BC2">
        <w:rPr>
          <w:rFonts w:ascii="Times New Roman" w:hAnsi="Times New Roman"/>
          <w:sz w:val="24"/>
        </w:rPr>
        <w:t xml:space="preserve">правка об опыте работы за последние </w:t>
      </w:r>
      <w:r w:rsidR="003057B9" w:rsidRPr="00194BC2">
        <w:rPr>
          <w:rFonts w:ascii="Times New Roman" w:hAnsi="Times New Roman"/>
          <w:sz w:val="24"/>
        </w:rPr>
        <w:t>5 лет</w:t>
      </w:r>
      <w:r w:rsidR="00923CDA" w:rsidRPr="00194BC2">
        <w:rPr>
          <w:rFonts w:ascii="Times New Roman" w:hAnsi="Times New Roman"/>
          <w:sz w:val="24"/>
        </w:rPr>
        <w:t xml:space="preserve"> в 1 экз.</w:t>
      </w:r>
      <w:r w:rsidR="002C40E6" w:rsidRPr="00194BC2">
        <w:rPr>
          <w:rFonts w:ascii="Times New Roman" w:hAnsi="Times New Roman"/>
          <w:sz w:val="24"/>
        </w:rPr>
        <w:t xml:space="preserve"> (</w:t>
      </w:r>
      <w:r w:rsidR="00D54AA2" w:rsidRPr="00194BC2">
        <w:rPr>
          <w:rFonts w:ascii="Times New Roman" w:hAnsi="Times New Roman"/>
          <w:sz w:val="24"/>
        </w:rPr>
        <w:t xml:space="preserve">Форма </w:t>
      </w:r>
      <w:r w:rsidR="002C40E6" w:rsidRPr="00194BC2">
        <w:rPr>
          <w:rFonts w:ascii="Times New Roman" w:hAnsi="Times New Roman"/>
          <w:sz w:val="24"/>
        </w:rPr>
        <w:t xml:space="preserve">№ </w:t>
      </w:r>
      <w:r w:rsidR="00D27E52" w:rsidRPr="00194BC2">
        <w:rPr>
          <w:rFonts w:ascii="Times New Roman" w:hAnsi="Times New Roman"/>
          <w:sz w:val="24"/>
        </w:rPr>
        <w:t>6</w:t>
      </w:r>
      <w:r w:rsidR="002C40E6" w:rsidRPr="00194BC2">
        <w:rPr>
          <w:rFonts w:ascii="Times New Roman" w:hAnsi="Times New Roman"/>
          <w:sz w:val="24"/>
        </w:rPr>
        <w:t>).</w:t>
      </w:r>
    </w:p>
    <w:p w:rsidR="00BA2B15" w:rsidRPr="00194BC2" w:rsidRDefault="0080562C" w:rsidP="00BA2B15">
      <w:pPr>
        <w:rPr>
          <w:rFonts w:ascii="Times New Roman" w:hAnsi="Times New Roman"/>
          <w:sz w:val="24"/>
        </w:rPr>
      </w:pPr>
      <w:r w:rsidRPr="00194BC2">
        <w:rPr>
          <w:rFonts w:ascii="Times New Roman" w:hAnsi="Times New Roman"/>
          <w:sz w:val="24"/>
        </w:rPr>
        <w:t>8</w:t>
      </w:r>
      <w:r w:rsidR="00BA2B15" w:rsidRPr="00194BC2">
        <w:rPr>
          <w:rFonts w:ascii="Times New Roman" w:hAnsi="Times New Roman"/>
          <w:sz w:val="24"/>
        </w:rPr>
        <w:t>. Справка о кадровых ресурсах в 1 экз.</w:t>
      </w:r>
      <w:r w:rsidR="00D27E52" w:rsidRPr="00194BC2">
        <w:rPr>
          <w:rFonts w:ascii="Times New Roman" w:hAnsi="Times New Roman"/>
          <w:sz w:val="24"/>
        </w:rPr>
        <w:t xml:space="preserve"> (</w:t>
      </w:r>
      <w:r w:rsidR="00D54AA2" w:rsidRPr="00194BC2">
        <w:rPr>
          <w:rFonts w:ascii="Times New Roman" w:hAnsi="Times New Roman"/>
          <w:sz w:val="24"/>
        </w:rPr>
        <w:t xml:space="preserve">Форма </w:t>
      </w:r>
      <w:r w:rsidR="00D27E52" w:rsidRPr="00194BC2">
        <w:rPr>
          <w:rFonts w:ascii="Times New Roman" w:hAnsi="Times New Roman"/>
          <w:sz w:val="24"/>
        </w:rPr>
        <w:t>№ 7).</w:t>
      </w:r>
    </w:p>
    <w:p w:rsidR="00BC413E" w:rsidRPr="00194BC2" w:rsidRDefault="0044404E" w:rsidP="00FF41DB">
      <w:pPr>
        <w:rPr>
          <w:rFonts w:ascii="Times New Roman" w:hAnsi="Times New Roman"/>
          <w:sz w:val="24"/>
        </w:rPr>
      </w:pPr>
      <w:r w:rsidRPr="00194BC2">
        <w:rPr>
          <w:rFonts w:ascii="Times New Roman" w:hAnsi="Times New Roman"/>
          <w:sz w:val="24"/>
        </w:rPr>
        <w:t xml:space="preserve">9. </w:t>
      </w:r>
      <w:r w:rsidR="00BC413E" w:rsidRPr="00194BC2">
        <w:rPr>
          <w:rFonts w:ascii="Times New Roman" w:hAnsi="Times New Roman"/>
          <w:sz w:val="24"/>
        </w:rPr>
        <w:t>Расчет строительства объекта (Форма № 8).</w:t>
      </w:r>
    </w:p>
    <w:p w:rsidR="00F077B5" w:rsidRPr="00194BC2" w:rsidRDefault="00BC413E" w:rsidP="00FF41DB">
      <w:pPr>
        <w:rPr>
          <w:rFonts w:ascii="Times New Roman" w:hAnsi="Times New Roman"/>
          <w:sz w:val="24"/>
        </w:rPr>
      </w:pPr>
      <w:r w:rsidRPr="00194BC2">
        <w:rPr>
          <w:rFonts w:ascii="Times New Roman" w:hAnsi="Times New Roman"/>
          <w:sz w:val="24"/>
        </w:rPr>
        <w:t xml:space="preserve">10.  </w:t>
      </w:r>
      <w:r w:rsidR="00F077B5" w:rsidRPr="00194BC2">
        <w:rPr>
          <w:rFonts w:ascii="Times New Roman" w:hAnsi="Times New Roman"/>
          <w:sz w:val="24"/>
        </w:rPr>
        <w:t>Методика оценки регламентов определения стоимости СМР и ПНР и авансов (Форма № 9).</w:t>
      </w:r>
    </w:p>
    <w:p w:rsidR="00531239" w:rsidRPr="00194BC2" w:rsidRDefault="00F077B5" w:rsidP="00FF41DB">
      <w:pPr>
        <w:rPr>
          <w:rFonts w:ascii="Times New Roman" w:hAnsi="Times New Roman"/>
          <w:sz w:val="24"/>
        </w:rPr>
      </w:pPr>
      <w:r w:rsidRPr="00194BC2">
        <w:rPr>
          <w:rFonts w:ascii="Times New Roman" w:hAnsi="Times New Roman"/>
          <w:sz w:val="24"/>
        </w:rPr>
        <w:t xml:space="preserve">11. </w:t>
      </w:r>
      <w:r w:rsidR="00FF41DB" w:rsidRPr="00194BC2">
        <w:rPr>
          <w:rFonts w:ascii="Times New Roman" w:hAnsi="Times New Roman"/>
          <w:sz w:val="24"/>
        </w:rPr>
        <w:t>Проект</w:t>
      </w:r>
      <w:r w:rsidR="00C7476C" w:rsidRPr="00194BC2">
        <w:rPr>
          <w:rFonts w:ascii="Times New Roman" w:hAnsi="Times New Roman"/>
          <w:sz w:val="24"/>
        </w:rPr>
        <w:t>.</w:t>
      </w:r>
      <w:r w:rsidRPr="00194BC2">
        <w:rPr>
          <w:rFonts w:ascii="Times New Roman" w:hAnsi="Times New Roman"/>
          <w:sz w:val="24"/>
        </w:rPr>
        <w:t xml:space="preserve"> </w:t>
      </w:r>
    </w:p>
    <w:p w:rsidR="00F077B5" w:rsidRPr="00194BC2" w:rsidRDefault="00FF41DB" w:rsidP="00FF41DB">
      <w:pPr>
        <w:rPr>
          <w:rFonts w:ascii="Times New Roman" w:hAnsi="Times New Roman"/>
          <w:sz w:val="24"/>
        </w:rPr>
      </w:pPr>
      <w:r w:rsidRPr="00194BC2">
        <w:rPr>
          <w:rFonts w:ascii="Times New Roman" w:hAnsi="Times New Roman"/>
          <w:sz w:val="24"/>
        </w:rPr>
        <w:t>1</w:t>
      </w:r>
      <w:r w:rsidR="00F077B5" w:rsidRPr="00194BC2">
        <w:rPr>
          <w:rFonts w:ascii="Times New Roman" w:hAnsi="Times New Roman"/>
          <w:sz w:val="24"/>
        </w:rPr>
        <w:t>2</w:t>
      </w:r>
      <w:r w:rsidRPr="00194BC2">
        <w:rPr>
          <w:rFonts w:ascii="Times New Roman" w:hAnsi="Times New Roman"/>
          <w:sz w:val="24"/>
        </w:rPr>
        <w:t xml:space="preserve">. </w:t>
      </w:r>
      <w:r w:rsidR="00F077B5" w:rsidRPr="00194BC2">
        <w:rPr>
          <w:rFonts w:ascii="Times New Roman" w:hAnsi="Times New Roman"/>
          <w:sz w:val="24"/>
        </w:rPr>
        <w:t>Ведомости объемов работ.</w:t>
      </w:r>
    </w:p>
    <w:p w:rsidR="00822262" w:rsidRPr="00194BC2" w:rsidRDefault="00822262" w:rsidP="00822262">
      <w:pPr>
        <w:rPr>
          <w:rFonts w:ascii="Times New Roman" w:hAnsi="Times New Roman"/>
          <w:sz w:val="24"/>
        </w:rPr>
      </w:pPr>
      <w:r w:rsidRPr="00194BC2">
        <w:rPr>
          <w:rFonts w:ascii="Times New Roman" w:hAnsi="Times New Roman"/>
          <w:sz w:val="24"/>
        </w:rPr>
        <w:t>13. Письмо отсутствие необходимости одобрения сделки как крупной органами управления контрагента (Форма №10).</w:t>
      </w:r>
    </w:p>
    <w:p w:rsidR="00822262" w:rsidRPr="00194BC2" w:rsidRDefault="00822262" w:rsidP="00822262">
      <w:pPr>
        <w:rPr>
          <w:rFonts w:ascii="Times New Roman" w:hAnsi="Times New Roman"/>
          <w:sz w:val="24"/>
        </w:rPr>
      </w:pPr>
      <w:r w:rsidRPr="00194BC2">
        <w:rPr>
          <w:rFonts w:ascii="Times New Roman" w:hAnsi="Times New Roman"/>
          <w:sz w:val="24"/>
        </w:rPr>
        <w:t xml:space="preserve">14. </w:t>
      </w:r>
      <w:r w:rsidR="004A7F70" w:rsidRPr="00194BC2">
        <w:rPr>
          <w:rFonts w:ascii="Times New Roman" w:hAnsi="Times New Roman"/>
          <w:sz w:val="24"/>
        </w:rPr>
        <w:t xml:space="preserve">Письмо о размере сделки  </w:t>
      </w:r>
      <w:r w:rsidRPr="00194BC2">
        <w:rPr>
          <w:rFonts w:ascii="Times New Roman" w:hAnsi="Times New Roman"/>
          <w:sz w:val="24"/>
        </w:rPr>
        <w:t>(Форма №11).</w:t>
      </w:r>
    </w:p>
    <w:p w:rsidR="00822262" w:rsidRPr="00194BC2" w:rsidRDefault="00822262" w:rsidP="00822262">
      <w:pPr>
        <w:spacing w:before="0"/>
        <w:rPr>
          <w:rFonts w:ascii="Times New Roman" w:hAnsi="Times New Roman"/>
          <w:sz w:val="24"/>
        </w:rPr>
      </w:pPr>
    </w:p>
    <w:p w:rsidR="00822262" w:rsidRPr="00194BC2" w:rsidRDefault="00822262" w:rsidP="00822262">
      <w:pPr>
        <w:spacing w:before="0"/>
        <w:rPr>
          <w:rFonts w:ascii="Times New Roman" w:hAnsi="Times New Roman"/>
          <w:sz w:val="24"/>
        </w:rPr>
      </w:pPr>
    </w:p>
    <w:p w:rsidR="00EF1336" w:rsidRPr="001A5C72" w:rsidRDefault="00AE32FD" w:rsidP="00822262">
      <w:pPr>
        <w:spacing w:before="0"/>
        <w:rPr>
          <w:rFonts w:ascii="Times New Roman" w:hAnsi="Times New Roman"/>
        </w:rPr>
      </w:pPr>
      <w:r w:rsidRPr="00194BC2">
        <w:rPr>
          <w:rFonts w:ascii="Times New Roman" w:hAnsi="Times New Roman"/>
          <w:sz w:val="24"/>
        </w:rPr>
        <w:t>Директо</w:t>
      </w:r>
      <w:r w:rsidR="00506763" w:rsidRPr="00194BC2">
        <w:rPr>
          <w:rFonts w:ascii="Times New Roman" w:hAnsi="Times New Roman"/>
          <w:sz w:val="24"/>
        </w:rPr>
        <w:t xml:space="preserve">р по снабжению               </w:t>
      </w:r>
      <w:r w:rsidR="00506763" w:rsidRPr="00194BC2">
        <w:rPr>
          <w:rFonts w:ascii="Times New Roman" w:hAnsi="Times New Roman"/>
          <w:sz w:val="24"/>
        </w:rPr>
        <w:tab/>
      </w:r>
      <w:r w:rsidR="00506763" w:rsidRPr="00194BC2">
        <w:rPr>
          <w:rFonts w:ascii="Times New Roman" w:hAnsi="Times New Roman"/>
          <w:sz w:val="24"/>
        </w:rPr>
        <w:tab/>
      </w:r>
      <w:r w:rsidRPr="00194BC2">
        <w:rPr>
          <w:rFonts w:ascii="Times New Roman" w:hAnsi="Times New Roman"/>
          <w:sz w:val="24"/>
        </w:rPr>
        <w:t xml:space="preserve"> </w:t>
      </w:r>
      <w:r w:rsidR="001A5C72" w:rsidRPr="00194BC2">
        <w:rPr>
          <w:rFonts w:ascii="Times New Roman" w:hAnsi="Times New Roman"/>
          <w:sz w:val="24"/>
        </w:rPr>
        <w:tab/>
      </w:r>
      <w:r w:rsidR="001A5C72" w:rsidRPr="00194BC2">
        <w:rPr>
          <w:rFonts w:ascii="Times New Roman" w:hAnsi="Times New Roman"/>
          <w:sz w:val="24"/>
        </w:rPr>
        <w:tab/>
      </w:r>
      <w:r w:rsidRPr="00194BC2">
        <w:rPr>
          <w:rFonts w:ascii="Times New Roman" w:hAnsi="Times New Roman"/>
          <w:sz w:val="24"/>
        </w:rPr>
        <w:t xml:space="preserve">    </w:t>
      </w:r>
      <w:r w:rsidR="002D24C1" w:rsidRPr="00194BC2">
        <w:rPr>
          <w:rFonts w:ascii="Times New Roman" w:hAnsi="Times New Roman"/>
          <w:sz w:val="24"/>
        </w:rPr>
        <w:t>Д.Ю.Уржумов</w:t>
      </w:r>
    </w:p>
    <w:p w:rsidR="00632B82" w:rsidRDefault="00632B82" w:rsidP="00194BC2">
      <w:pPr>
        <w:spacing w:before="0" w:line="276" w:lineRule="auto"/>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D11890" w:rsidRDefault="00D11890" w:rsidP="00632B82">
      <w:pPr>
        <w:spacing w:before="0" w:line="276" w:lineRule="auto"/>
        <w:jc w:val="right"/>
        <w:rPr>
          <w:rFonts w:ascii="Times New Roman" w:hAnsi="Times New Roman"/>
          <w:sz w:val="24"/>
        </w:rPr>
      </w:pPr>
    </w:p>
    <w:sectPr w:rsidR="00D11890" w:rsidSect="00194BC2">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ED4" w:rsidRDefault="00574ED4" w:rsidP="00FB07D9">
      <w:pPr>
        <w:spacing w:before="0"/>
      </w:pPr>
      <w:r>
        <w:separator/>
      </w:r>
    </w:p>
  </w:endnote>
  <w:endnote w:type="continuationSeparator" w:id="0">
    <w:p w:rsidR="00574ED4" w:rsidRDefault="00574ED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ED4" w:rsidRDefault="00574ED4">
    <w:pPr>
      <w:pStyle w:val="af4"/>
      <w:jc w:val="right"/>
    </w:pPr>
    <w:r>
      <w:fldChar w:fldCharType="begin"/>
    </w:r>
    <w:r>
      <w:instrText xml:space="preserve"> PAGE   \* MERGEFORMAT </w:instrText>
    </w:r>
    <w:r>
      <w:fldChar w:fldCharType="separate"/>
    </w:r>
    <w:r w:rsidR="00194BC2">
      <w:rPr>
        <w:noProof/>
      </w:rPr>
      <w:t>8</w:t>
    </w:r>
    <w:r>
      <w:rPr>
        <w:noProof/>
      </w:rPr>
      <w:fldChar w:fldCharType="end"/>
    </w:r>
  </w:p>
  <w:p w:rsidR="00574ED4" w:rsidRDefault="00574ED4">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ED4" w:rsidRDefault="00574ED4" w:rsidP="00FB07D9">
      <w:pPr>
        <w:spacing w:before="0"/>
      </w:pPr>
      <w:r>
        <w:separator/>
      </w:r>
    </w:p>
  </w:footnote>
  <w:footnote w:type="continuationSeparator" w:id="0">
    <w:p w:rsidR="00574ED4" w:rsidRDefault="00574ED4"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6F3DA8"/>
    <w:multiLevelType w:val="hybridMultilevel"/>
    <w:tmpl w:val="0DC0C73C"/>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4183B16"/>
    <w:multiLevelType w:val="multilevel"/>
    <w:tmpl w:val="0C8CBD20"/>
    <w:lvl w:ilvl="0">
      <w:start w:val="1"/>
      <w:numFmt w:val="decimal"/>
      <w:lvlText w:val="%1."/>
      <w:lvlJc w:val="left"/>
      <w:pPr>
        <w:ind w:left="1740" w:hanging="360"/>
      </w:pPr>
      <w:rPr>
        <w:rFonts w:hint="default"/>
      </w:rPr>
    </w:lvl>
    <w:lvl w:ilvl="1">
      <w:start w:val="1"/>
      <w:numFmt w:val="decimal"/>
      <w:isLgl/>
      <w:lvlText w:val="%1.%2"/>
      <w:lvlJc w:val="left"/>
      <w:pPr>
        <w:ind w:left="1785" w:hanging="405"/>
      </w:pPr>
      <w:rPr>
        <w:rFonts w:hint="default"/>
      </w:rPr>
    </w:lvl>
    <w:lvl w:ilvl="2">
      <w:start w:val="1"/>
      <w:numFmt w:val="decimal"/>
      <w:isLgl/>
      <w:lvlText w:val="%1.%2.%3"/>
      <w:lvlJc w:val="left"/>
      <w:pPr>
        <w:ind w:left="210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460"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2820" w:hanging="1440"/>
      </w:pPr>
      <w:rPr>
        <w:rFonts w:hint="default"/>
      </w:rPr>
    </w:lvl>
    <w:lvl w:ilvl="8">
      <w:start w:val="1"/>
      <w:numFmt w:val="decimal"/>
      <w:isLgl/>
      <w:lvlText w:val="%1.%2.%3.%4.%5.%6.%7.%8.%9"/>
      <w:lvlJc w:val="left"/>
      <w:pPr>
        <w:ind w:left="3180" w:hanging="1800"/>
      </w:pPr>
      <w:rPr>
        <w:rFonts w:hint="default"/>
      </w:rPr>
    </w:lvl>
  </w:abstractNum>
  <w:abstractNum w:abstractNumId="17">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58E46764"/>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0"/>
  </w:num>
  <w:num w:numId="2">
    <w:abstractNumId w:val="24"/>
  </w:num>
  <w:num w:numId="3">
    <w:abstractNumId w:val="0"/>
  </w:num>
  <w:num w:numId="4">
    <w:abstractNumId w:val="19"/>
  </w:num>
  <w:num w:numId="5">
    <w:abstractNumId w:val="15"/>
  </w:num>
  <w:num w:numId="6">
    <w:abstractNumId w:val="27"/>
  </w:num>
  <w:num w:numId="7">
    <w:abstractNumId w:val="9"/>
  </w:num>
  <w:num w:numId="8">
    <w:abstractNumId w:val="17"/>
  </w:num>
  <w:num w:numId="9">
    <w:abstractNumId w:val="2"/>
  </w:num>
  <w:num w:numId="10">
    <w:abstractNumId w:val="22"/>
  </w:num>
  <w:num w:numId="11">
    <w:abstractNumId w:val="18"/>
  </w:num>
  <w:num w:numId="12">
    <w:abstractNumId w:val="13"/>
  </w:num>
  <w:num w:numId="13">
    <w:abstractNumId w:val="14"/>
  </w:num>
  <w:num w:numId="14">
    <w:abstractNumId w:val="25"/>
  </w:num>
  <w:num w:numId="15">
    <w:abstractNumId w:val="12"/>
  </w:num>
  <w:num w:numId="16">
    <w:abstractNumId w:val="11"/>
  </w:num>
  <w:num w:numId="17">
    <w:abstractNumId w:val="3"/>
  </w:num>
  <w:num w:numId="18">
    <w:abstractNumId w:val="23"/>
  </w:num>
  <w:num w:numId="19">
    <w:abstractNumId w:val="26"/>
  </w:num>
  <w:num w:numId="20">
    <w:abstractNumId w:val="10"/>
  </w:num>
  <w:num w:numId="21">
    <w:abstractNumId w:val="16"/>
  </w:num>
  <w:num w:numId="22">
    <w:abstractNumId w:val="21"/>
  </w:num>
  <w:num w:numId="23">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61F"/>
    <w:rsid w:val="00012836"/>
    <w:rsid w:val="00012C5E"/>
    <w:rsid w:val="000132DD"/>
    <w:rsid w:val="00013910"/>
    <w:rsid w:val="00013A04"/>
    <w:rsid w:val="00013C1F"/>
    <w:rsid w:val="00013D9A"/>
    <w:rsid w:val="00013F19"/>
    <w:rsid w:val="000150BC"/>
    <w:rsid w:val="00015591"/>
    <w:rsid w:val="00015CA1"/>
    <w:rsid w:val="00016D73"/>
    <w:rsid w:val="000170E2"/>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3D9"/>
    <w:rsid w:val="000614D7"/>
    <w:rsid w:val="00061826"/>
    <w:rsid w:val="00061B41"/>
    <w:rsid w:val="00062453"/>
    <w:rsid w:val="00062605"/>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DE"/>
    <w:rsid w:val="00066BEB"/>
    <w:rsid w:val="000673A8"/>
    <w:rsid w:val="00067549"/>
    <w:rsid w:val="000676B3"/>
    <w:rsid w:val="000677D0"/>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91C"/>
    <w:rsid w:val="00082B98"/>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4D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9A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4B6"/>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734C"/>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76B"/>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1F69"/>
    <w:rsid w:val="00192799"/>
    <w:rsid w:val="00192A7D"/>
    <w:rsid w:val="0019305B"/>
    <w:rsid w:val="001932DB"/>
    <w:rsid w:val="001934B3"/>
    <w:rsid w:val="00193A23"/>
    <w:rsid w:val="00193BCE"/>
    <w:rsid w:val="00194315"/>
    <w:rsid w:val="00194956"/>
    <w:rsid w:val="00194BC2"/>
    <w:rsid w:val="0019539B"/>
    <w:rsid w:val="00195651"/>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9AD"/>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5C72"/>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85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049"/>
    <w:rsid w:val="002123F9"/>
    <w:rsid w:val="002124DC"/>
    <w:rsid w:val="00212BC2"/>
    <w:rsid w:val="002137BC"/>
    <w:rsid w:val="00213DE6"/>
    <w:rsid w:val="00214305"/>
    <w:rsid w:val="002145BF"/>
    <w:rsid w:val="00214655"/>
    <w:rsid w:val="00214A4A"/>
    <w:rsid w:val="00214DAF"/>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056"/>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9B4"/>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ED7"/>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0A"/>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25A"/>
    <w:rsid w:val="00300A24"/>
    <w:rsid w:val="00301188"/>
    <w:rsid w:val="00301239"/>
    <w:rsid w:val="00301259"/>
    <w:rsid w:val="00301CB5"/>
    <w:rsid w:val="00302609"/>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174"/>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9F0"/>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607"/>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A32"/>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3F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3FC4"/>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CCF"/>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C3A"/>
    <w:rsid w:val="003A4FA1"/>
    <w:rsid w:val="003A54F0"/>
    <w:rsid w:val="003A56DA"/>
    <w:rsid w:val="003A5BF1"/>
    <w:rsid w:val="003A6492"/>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09AD"/>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D27"/>
    <w:rsid w:val="003E6EE4"/>
    <w:rsid w:val="003E6F95"/>
    <w:rsid w:val="003E7193"/>
    <w:rsid w:val="003E73E2"/>
    <w:rsid w:val="003E78A1"/>
    <w:rsid w:val="003E7D53"/>
    <w:rsid w:val="003F006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0F33"/>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23C"/>
    <w:rsid w:val="00480832"/>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0E8"/>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0A8"/>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A7F70"/>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BB"/>
    <w:rsid w:val="004D05F9"/>
    <w:rsid w:val="004D0658"/>
    <w:rsid w:val="004D076E"/>
    <w:rsid w:val="004D0D54"/>
    <w:rsid w:val="004D1FD3"/>
    <w:rsid w:val="004D20C4"/>
    <w:rsid w:val="004D2490"/>
    <w:rsid w:val="004D254C"/>
    <w:rsid w:val="004D2736"/>
    <w:rsid w:val="004D3725"/>
    <w:rsid w:val="004D3C2F"/>
    <w:rsid w:val="004D4345"/>
    <w:rsid w:val="004D4838"/>
    <w:rsid w:val="004D53B3"/>
    <w:rsid w:val="004D544C"/>
    <w:rsid w:val="004D5685"/>
    <w:rsid w:val="004D57F0"/>
    <w:rsid w:val="004D5908"/>
    <w:rsid w:val="004D5CA3"/>
    <w:rsid w:val="004D65E7"/>
    <w:rsid w:val="004D6E0E"/>
    <w:rsid w:val="004D6F67"/>
    <w:rsid w:val="004D745A"/>
    <w:rsid w:val="004D7D15"/>
    <w:rsid w:val="004D7DA3"/>
    <w:rsid w:val="004E0156"/>
    <w:rsid w:val="004E026A"/>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BFF"/>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4329"/>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6CF9"/>
    <w:rsid w:val="00527190"/>
    <w:rsid w:val="00527A57"/>
    <w:rsid w:val="00527AAF"/>
    <w:rsid w:val="00527DBE"/>
    <w:rsid w:val="0053043D"/>
    <w:rsid w:val="005305DF"/>
    <w:rsid w:val="005307C1"/>
    <w:rsid w:val="00530BAF"/>
    <w:rsid w:val="00530E1B"/>
    <w:rsid w:val="00531093"/>
    <w:rsid w:val="00531239"/>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9C2"/>
    <w:rsid w:val="00550DB5"/>
    <w:rsid w:val="0055155C"/>
    <w:rsid w:val="00551766"/>
    <w:rsid w:val="005525BE"/>
    <w:rsid w:val="00552850"/>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67D0E"/>
    <w:rsid w:val="00570074"/>
    <w:rsid w:val="00570417"/>
    <w:rsid w:val="00571AD8"/>
    <w:rsid w:val="00572704"/>
    <w:rsid w:val="005727CC"/>
    <w:rsid w:val="005728AF"/>
    <w:rsid w:val="00573C18"/>
    <w:rsid w:val="00573CE0"/>
    <w:rsid w:val="00573D83"/>
    <w:rsid w:val="005740AD"/>
    <w:rsid w:val="00574BC9"/>
    <w:rsid w:val="00574ED4"/>
    <w:rsid w:val="005756B3"/>
    <w:rsid w:val="00575706"/>
    <w:rsid w:val="00576EB4"/>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6B70"/>
    <w:rsid w:val="005872EB"/>
    <w:rsid w:val="00587588"/>
    <w:rsid w:val="00590659"/>
    <w:rsid w:val="0059130C"/>
    <w:rsid w:val="005918F9"/>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0C3"/>
    <w:rsid w:val="005C437C"/>
    <w:rsid w:val="005C43FB"/>
    <w:rsid w:val="005C4403"/>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0EB9"/>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2F75"/>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007"/>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18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DED"/>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299"/>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2816"/>
    <w:rsid w:val="00742C67"/>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4CA0"/>
    <w:rsid w:val="007652FF"/>
    <w:rsid w:val="00765595"/>
    <w:rsid w:val="00765A80"/>
    <w:rsid w:val="00765CD1"/>
    <w:rsid w:val="00766968"/>
    <w:rsid w:val="00766A09"/>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A7A25"/>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28B"/>
    <w:rsid w:val="007B6705"/>
    <w:rsid w:val="007B676C"/>
    <w:rsid w:val="007B692C"/>
    <w:rsid w:val="007B72DF"/>
    <w:rsid w:val="007B7F56"/>
    <w:rsid w:val="007C044B"/>
    <w:rsid w:val="007C05D5"/>
    <w:rsid w:val="007C09F4"/>
    <w:rsid w:val="007C1264"/>
    <w:rsid w:val="007C15CB"/>
    <w:rsid w:val="007C17C8"/>
    <w:rsid w:val="007C2177"/>
    <w:rsid w:val="007C3E08"/>
    <w:rsid w:val="007C4564"/>
    <w:rsid w:val="007C45D6"/>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6DD"/>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27"/>
    <w:rsid w:val="008156FA"/>
    <w:rsid w:val="00815754"/>
    <w:rsid w:val="00815CB1"/>
    <w:rsid w:val="0081704E"/>
    <w:rsid w:val="00817A4A"/>
    <w:rsid w:val="00820050"/>
    <w:rsid w:val="008200CA"/>
    <w:rsid w:val="0082034C"/>
    <w:rsid w:val="008204EC"/>
    <w:rsid w:val="0082130E"/>
    <w:rsid w:val="00821C19"/>
    <w:rsid w:val="0082220D"/>
    <w:rsid w:val="00822262"/>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4DF1"/>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5A6A"/>
    <w:rsid w:val="008862D9"/>
    <w:rsid w:val="0088678C"/>
    <w:rsid w:val="008878F7"/>
    <w:rsid w:val="0089033E"/>
    <w:rsid w:val="008905DB"/>
    <w:rsid w:val="008907B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8F7291"/>
    <w:rsid w:val="008F78C7"/>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9C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2E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6BF5"/>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77FD2"/>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97CAA"/>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384"/>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182"/>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425"/>
    <w:rsid w:val="00A17E66"/>
    <w:rsid w:val="00A17E7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711"/>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BE5"/>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4E17"/>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2"/>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406D"/>
    <w:rsid w:val="00AB50F4"/>
    <w:rsid w:val="00AB6250"/>
    <w:rsid w:val="00AB63CD"/>
    <w:rsid w:val="00AB6425"/>
    <w:rsid w:val="00AB6715"/>
    <w:rsid w:val="00AB69D3"/>
    <w:rsid w:val="00AB7547"/>
    <w:rsid w:val="00AB7604"/>
    <w:rsid w:val="00AB76E9"/>
    <w:rsid w:val="00AB792E"/>
    <w:rsid w:val="00AC009C"/>
    <w:rsid w:val="00AC0EFF"/>
    <w:rsid w:val="00AC1454"/>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A3B"/>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D6F"/>
    <w:rsid w:val="00AF5802"/>
    <w:rsid w:val="00AF5846"/>
    <w:rsid w:val="00AF5B35"/>
    <w:rsid w:val="00AF76F6"/>
    <w:rsid w:val="00AF7A60"/>
    <w:rsid w:val="00AF7FB1"/>
    <w:rsid w:val="00B00120"/>
    <w:rsid w:val="00B00880"/>
    <w:rsid w:val="00B01D37"/>
    <w:rsid w:val="00B02665"/>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05A"/>
    <w:rsid w:val="00B247B4"/>
    <w:rsid w:val="00B2487C"/>
    <w:rsid w:val="00B24A42"/>
    <w:rsid w:val="00B25A57"/>
    <w:rsid w:val="00B25C1A"/>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1CA6"/>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10E"/>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2A9"/>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826"/>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84A"/>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2960"/>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46B9"/>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1F5"/>
    <w:rsid w:val="00C73946"/>
    <w:rsid w:val="00C73978"/>
    <w:rsid w:val="00C73B3C"/>
    <w:rsid w:val="00C7476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5EF"/>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6FC"/>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27"/>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EE3"/>
    <w:rsid w:val="00DF4F3B"/>
    <w:rsid w:val="00DF5669"/>
    <w:rsid w:val="00DF60B9"/>
    <w:rsid w:val="00DF649D"/>
    <w:rsid w:val="00DF6568"/>
    <w:rsid w:val="00DF66C1"/>
    <w:rsid w:val="00DF6C60"/>
    <w:rsid w:val="00DF7B12"/>
    <w:rsid w:val="00DF7D57"/>
    <w:rsid w:val="00DF7E51"/>
    <w:rsid w:val="00DF7E5D"/>
    <w:rsid w:val="00E003D3"/>
    <w:rsid w:val="00E006ED"/>
    <w:rsid w:val="00E00A56"/>
    <w:rsid w:val="00E00B8E"/>
    <w:rsid w:val="00E01164"/>
    <w:rsid w:val="00E01D77"/>
    <w:rsid w:val="00E02EDA"/>
    <w:rsid w:val="00E02EF6"/>
    <w:rsid w:val="00E0333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A9C"/>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232"/>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E5"/>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79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67"/>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2B3"/>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0D23"/>
    <w:rsid w:val="00FE1137"/>
    <w:rsid w:val="00FE14CF"/>
    <w:rsid w:val="00FE1DC8"/>
    <w:rsid w:val="00FE2130"/>
    <w:rsid w:val="00FE29D2"/>
    <w:rsid w:val="00FE3C04"/>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6C7"/>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0352FE-5468-443E-B080-76C978466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 w:type="paragraph" w:customStyle="1" w:styleId="320">
    <w:name w:val="Основной текст с отступом 32"/>
    <w:basedOn w:val="a0"/>
    <w:rsid w:val="000677D0"/>
    <w:pPr>
      <w:suppressAutoHyphens/>
      <w:spacing w:before="0"/>
      <w:ind w:firstLine="540"/>
      <w:jc w:val="both"/>
    </w:pPr>
    <w:rPr>
      <w:rFonts w:ascii="Times New Roman" w:hAnsi="Times New Roman"/>
      <w:kern w:val="1"/>
      <w:sz w:val="24"/>
      <w:lang w:eastAsia="ar-SA"/>
    </w:rPr>
  </w:style>
  <w:style w:type="character" w:customStyle="1" w:styleId="WW8Num18z3">
    <w:name w:val="WW8Num18z3"/>
    <w:rsid w:val="00AF4D6F"/>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946095">
      <w:bodyDiv w:val="1"/>
      <w:marLeft w:val="0"/>
      <w:marRight w:val="0"/>
      <w:marTop w:val="0"/>
      <w:marBottom w:val="0"/>
      <w:divBdr>
        <w:top w:val="none" w:sz="0" w:space="0" w:color="auto"/>
        <w:left w:val="none" w:sz="0" w:space="0" w:color="auto"/>
        <w:bottom w:val="none" w:sz="0" w:space="0" w:color="auto"/>
        <w:right w:val="none" w:sz="0" w:space="0" w:color="auto"/>
      </w:divBdr>
    </w:div>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35779183">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257861123">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540513337">
      <w:bodyDiv w:val="1"/>
      <w:marLeft w:val="0"/>
      <w:marRight w:val="0"/>
      <w:marTop w:val="0"/>
      <w:marBottom w:val="0"/>
      <w:divBdr>
        <w:top w:val="none" w:sz="0" w:space="0" w:color="auto"/>
        <w:left w:val="none" w:sz="0" w:space="0" w:color="auto"/>
        <w:bottom w:val="none" w:sz="0" w:space="0" w:color="auto"/>
        <w:right w:val="none" w:sz="0" w:space="0" w:color="auto"/>
      </w:divBdr>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1E6A5-6875-4339-8F4C-6F9804059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8</Pages>
  <Words>3119</Words>
  <Characters>17780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Груздев Александр Александрович</cp:lastModifiedBy>
  <cp:revision>85</cp:revision>
  <cp:lastPrinted>2017-06-14T10:39:00Z</cp:lastPrinted>
  <dcterms:created xsi:type="dcterms:W3CDTF">2017-03-16T12:08:00Z</dcterms:created>
  <dcterms:modified xsi:type="dcterms:W3CDTF">2017-07-13T12:16:00Z</dcterms:modified>
</cp:coreProperties>
</file>